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3F8" w:rsidRPr="00073D5A" w:rsidRDefault="000C63F8" w:rsidP="000C63F8">
      <w:pPr>
        <w:ind w:left="5580" w:hanging="5580"/>
        <w:jc w:val="right"/>
      </w:pPr>
      <w:r w:rsidRPr="00073D5A">
        <w:t xml:space="preserve">Приложение </w:t>
      </w:r>
      <w:r>
        <w:t>4</w:t>
      </w:r>
    </w:p>
    <w:p w:rsidR="000C63F8" w:rsidRPr="00073D5A" w:rsidRDefault="000C63F8" w:rsidP="000C63F8">
      <w:pPr>
        <w:ind w:left="5580" w:hanging="5580"/>
        <w:jc w:val="right"/>
      </w:pPr>
      <w:r w:rsidRPr="00073D5A">
        <w:t>к решению Совета депутатов</w:t>
      </w:r>
    </w:p>
    <w:p w:rsidR="000C63F8" w:rsidRPr="00073D5A" w:rsidRDefault="000C63F8" w:rsidP="000C63F8">
      <w:pPr>
        <w:ind w:left="5580" w:hanging="5580"/>
        <w:jc w:val="right"/>
      </w:pPr>
      <w:r w:rsidRPr="00073D5A">
        <w:t>Воскресенского муниципального округа</w:t>
      </w:r>
    </w:p>
    <w:p w:rsidR="000C63F8" w:rsidRPr="00073D5A" w:rsidRDefault="000C63F8" w:rsidP="000C63F8">
      <w:pPr>
        <w:ind w:left="5580" w:hanging="5580"/>
        <w:jc w:val="right"/>
      </w:pPr>
      <w:r w:rsidRPr="00073D5A">
        <w:t>Нижегородской области</w:t>
      </w:r>
    </w:p>
    <w:p w:rsidR="000C63F8" w:rsidRDefault="000C63F8" w:rsidP="000C63F8">
      <w:pPr>
        <w:ind w:left="5580" w:hanging="5580"/>
        <w:jc w:val="right"/>
      </w:pPr>
      <w:r w:rsidRPr="00073D5A">
        <w:t>от 2</w:t>
      </w:r>
      <w:r>
        <w:t>3</w:t>
      </w:r>
      <w:r w:rsidRPr="00073D5A">
        <w:t xml:space="preserve"> декабря 202</w:t>
      </w:r>
      <w:r>
        <w:t>4</w:t>
      </w:r>
      <w:r w:rsidRPr="00073D5A">
        <w:t xml:space="preserve"> года №</w:t>
      </w:r>
      <w:r>
        <w:t xml:space="preserve"> 92</w:t>
      </w:r>
    </w:p>
    <w:p w:rsidR="000C63F8" w:rsidRDefault="000C63F8" w:rsidP="000C63F8">
      <w:pPr>
        <w:ind w:left="5580" w:hanging="5580"/>
        <w:jc w:val="right"/>
      </w:pPr>
      <w:r>
        <w:t xml:space="preserve">(в редакции решения Совета депутатов от </w:t>
      </w:r>
      <w:r w:rsidR="00282E75" w:rsidRPr="00282E75">
        <w:t>29</w:t>
      </w:r>
      <w:r>
        <w:t>.</w:t>
      </w:r>
      <w:r w:rsidR="00736663">
        <w:t>1</w:t>
      </w:r>
      <w:r w:rsidR="00335274">
        <w:t>2</w:t>
      </w:r>
      <w:r>
        <w:t>.2025г №</w:t>
      </w:r>
      <w:r w:rsidR="00653415">
        <w:t>9</w:t>
      </w:r>
      <w:r w:rsidR="00282E75" w:rsidRPr="00282E75">
        <w:t>8</w:t>
      </w:r>
      <w:r>
        <w:t>)</w:t>
      </w:r>
    </w:p>
    <w:p w:rsidR="000C63F8" w:rsidRDefault="000C63F8" w:rsidP="000C63F8">
      <w:pPr>
        <w:ind w:left="5580" w:hanging="5580"/>
        <w:jc w:val="right"/>
      </w:pPr>
    </w:p>
    <w:p w:rsidR="000C63F8" w:rsidRPr="00073D5A" w:rsidRDefault="000C63F8" w:rsidP="000C63F8">
      <w:pPr>
        <w:ind w:left="5580" w:hanging="5580"/>
        <w:jc w:val="right"/>
      </w:pPr>
    </w:p>
    <w:p w:rsidR="000C63F8" w:rsidRPr="00073D5A" w:rsidRDefault="000C63F8" w:rsidP="000C63F8">
      <w:pPr>
        <w:ind w:left="180"/>
        <w:jc w:val="center"/>
      </w:pPr>
      <w:r w:rsidRPr="00073D5A">
        <w:rPr>
          <w:b/>
        </w:rPr>
        <w:t>Ведомственная структура расходов бюджета муниципального округа</w:t>
      </w:r>
      <w:r w:rsidRPr="00073D5A">
        <w:t xml:space="preserve"> </w:t>
      </w:r>
      <w:r w:rsidRPr="00073D5A">
        <w:rPr>
          <w:b/>
        </w:rPr>
        <w:t>на 202</w:t>
      </w:r>
      <w:r>
        <w:rPr>
          <w:b/>
        </w:rPr>
        <w:t>5</w:t>
      </w:r>
      <w:r w:rsidRPr="00073D5A">
        <w:rPr>
          <w:b/>
        </w:rPr>
        <w:t xml:space="preserve"> год и на плановый период 202</w:t>
      </w:r>
      <w:r>
        <w:rPr>
          <w:b/>
        </w:rPr>
        <w:t>6</w:t>
      </w:r>
      <w:r w:rsidRPr="00073D5A">
        <w:rPr>
          <w:b/>
        </w:rPr>
        <w:t xml:space="preserve"> и 202</w:t>
      </w:r>
      <w:r>
        <w:rPr>
          <w:b/>
        </w:rPr>
        <w:t>7</w:t>
      </w:r>
      <w:r w:rsidRPr="00073D5A">
        <w:rPr>
          <w:b/>
        </w:rPr>
        <w:t xml:space="preserve"> годов </w:t>
      </w:r>
    </w:p>
    <w:p w:rsidR="000C63F8" w:rsidRDefault="000C63F8" w:rsidP="000C63F8">
      <w:pPr>
        <w:ind w:left="180"/>
        <w:jc w:val="right"/>
      </w:pPr>
      <w:r w:rsidRPr="00073D5A">
        <w:t>(рублей)</w:t>
      </w:r>
    </w:p>
    <w:p w:rsidR="000C63F8" w:rsidRDefault="000C63F8" w:rsidP="000C63F8">
      <w:pPr>
        <w:ind w:left="180"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62"/>
        <w:gridCol w:w="840"/>
        <w:gridCol w:w="642"/>
        <w:gridCol w:w="609"/>
        <w:gridCol w:w="1964"/>
        <w:gridCol w:w="730"/>
        <w:gridCol w:w="2014"/>
        <w:gridCol w:w="1990"/>
        <w:gridCol w:w="2035"/>
      </w:tblGrid>
      <w:tr w:rsidR="00282E75" w:rsidRPr="00282E75" w:rsidTr="00C17C7B">
        <w:trPr>
          <w:trHeight w:val="300"/>
        </w:trPr>
        <w:tc>
          <w:tcPr>
            <w:tcW w:w="1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Вед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282E75">
              <w:rPr>
                <w:rFonts w:eastAsia="Times New Roman"/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gramStart"/>
            <w:r w:rsidRPr="00282E75">
              <w:rPr>
                <w:rFonts w:eastAsia="Times New Roman"/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ЦСР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ВР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2026 год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2027 год</w:t>
            </w:r>
          </w:p>
        </w:tc>
      </w:tr>
      <w:tr w:rsidR="00282E75" w:rsidRPr="00282E75" w:rsidTr="00C17C7B">
        <w:trPr>
          <w:trHeight w:val="300"/>
        </w:trPr>
        <w:tc>
          <w:tcPr>
            <w:tcW w:w="1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282E75" w:rsidRPr="00282E75" w:rsidTr="00C17C7B">
        <w:trPr>
          <w:trHeight w:val="276"/>
        </w:trPr>
        <w:tc>
          <w:tcPr>
            <w:tcW w:w="1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УПРАВЛЕНИЕ ФИНАНСОВ АДМИНИСТРАЦИИ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23 334 412,80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17 576 300,00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17 876 059,84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20 459 873,26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14 992 900,00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15 292 900,00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17 680 754,76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14 992 900,00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15 292 900,00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Муниципальная программа "Управление муниципальными финансами и муниципальным долгом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17 517 422,76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14 992 900,00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15 292 900,00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14.4.00.00000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17 517 422,76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14 992 900,00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15 292 900,00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14.4.01.00000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17 517 422,76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14 992 900,00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15 292 900,00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деятельности аппарата управления финансов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14.4.01.20190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17 517 422,76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14 992 900,00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15 292 900,00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14.4.01.20190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16 715 375,26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14 535 100,00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14 835 100,00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14.4.01.20190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802 047,50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457 800,00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457 800,00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163 332,00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163 332,00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Непрограммные расходы за счет средств федерального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163 332,00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поощрение региональных управленческих команд верхнего уровня в 2025 году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77.7.03.55490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163 332,00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77.7.03.55490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163 332,00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2 030 550,00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"Управление муниципальными финансами и муниципальным долгом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2 030 550,00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"Организация и совершенствование бюджетного процесса Воскресенского муниципального округа"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2 030 550,00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Управление средствами резервного фонда администрации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14.1.14.00000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2 030 550,00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Резервный фонд местной администрации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14.1.14.21100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2 030 550,00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14.1.14.21100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2 030 550,00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748 568,50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"Управление муниципальными финансами и муниципальным долгом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149 568,50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"Повышение эффективности бюджетных расходов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30 468,50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Модернизация информационной системы управления муниципальными финансами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14.2.51.00000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30 468,50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выплаты по обязательствам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14.2.51.92260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30 468,50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14.2.51.92260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30 468,50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Подпрограмма "Повышение финансовой грамотности населения Воскресенского муниципального округа"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14.3.00.00000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119 100,00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Финансовое просвещение и информирование населения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14.3.10.00000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119 100,00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Мероприятия по повышению финансовой грамотности в образовательных организациях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14.3.11.00000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119 100,00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проведение мероприятия по повышению финансовой грамотности в образовательных организациях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14.3.11.92260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119 100,00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14.3.11.92260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119 100,00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599 000,00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599 000,00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599 000,00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заключение договоров на оказание услуг по поиску и подбору кандидатов на военную службу в Вооруженные Силы Российской Федерации по контракту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599 000,00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599 000,00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357 058,99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400 000,00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Гражданская оборона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357 058,99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400 000,00</w:t>
            </w:r>
          </w:p>
        </w:tc>
      </w:tr>
      <w:tr w:rsidR="00282E75" w:rsidRPr="00282E75" w:rsidTr="00C17C7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282E75">
              <w:rPr>
                <w:rFonts w:eastAsia="Times New Roman"/>
                <w:color w:val="000000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357 058,99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"Защита населения Воскресенского муниципального округа от чрезвычайных ситуаций"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357 058,99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Защита населения Воскресенского муниципального округа от чрезвычайных ситуаций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357 058,99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Поддержание необходимого количества финансовых сре</w:t>
            </w:r>
            <w:proofErr w:type="gramStart"/>
            <w:r w:rsidRPr="00282E75">
              <w:rPr>
                <w:rFonts w:eastAsia="Times New Roman"/>
                <w:color w:val="000000"/>
              </w:rPr>
              <w:t>дств в ц</w:t>
            </w:r>
            <w:proofErr w:type="gramEnd"/>
            <w:r w:rsidRPr="00282E75">
              <w:rPr>
                <w:rFonts w:eastAsia="Times New Roman"/>
                <w:color w:val="000000"/>
              </w:rPr>
              <w:t>елевом финансовом резерве для предупреждения и ликвидации чрезвычайных ситуаций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11.1.12.00000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357 058,99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 (целевой резерв на ГО и ЧС)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11.1.12.25041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357 058,99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11.1.12.25041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357 058,99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400 000,00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126 000,00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126 000,00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муниципальной службы в Воскресенском муниципальном округе Нижегородской области» на 2023-2028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"Создание условий для развития муниципальной службы"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Организация повышения квалификации и переподготовки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организацию повышения квалификации и переподготовку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2 378 300,00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2 168 300,00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2 168 300,00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2 378 300,00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2 168 300,00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2 168 300,00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«Социальная поддержка ветеранов и инвалидов Воскресенского муниципального округа Нижегородской области» на 2023 - 2028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2 378 300,00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2 168 300,00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2 168 300,00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"Повышение качества жизни пожилых людей, ветеранов боевых действий и инвалидов"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2 378 300,00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2 168 300,00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2 168 300,00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Формирование активного социального статуса граждан пожилого возраста и инвалидов, реализация их социокультурных потребностей, развитие творческого потенциала, новых форм общения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2 378 300,00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2 168 300,00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2 168 300,00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предоставление субсидий Совету ветеранов войны и труда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03.1.01.25010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1 911 000,00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1 701 000,00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1 701 000,00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03.1.01.25010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1 911 000,00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1 701 000,00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1 701 000,00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предоставление субсидий Обществу инвалидов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03.1.01.25020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467 300,00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467 300,00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467 300,00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03.1.01.25020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467 300,00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467 300,00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467 300,00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13 180,55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14 859,84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13 180,55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14 859,84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Муниципальная программа "Управление муниципальными финансами и муниципальным долгом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13 180,55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14 859,84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"Организация и совершенствование бюджетного процесса Воскресенского муниципального округа"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13 180,55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14 859,84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Эффективное управление муниципальным долгом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14.1.20.00000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13 180,55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14 859,84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Своевременное исполнение долговых обязательств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14.1.22.00000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13 180,55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14 859,84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Процентные платежи по муниципальному долгу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14.1.22.27000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13 180,55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14 859,84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14.1.22.27000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13 180,55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14 859,84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lastRenderedPageBreak/>
              <w:t>УПРАВЛЕНИЕ ПО БЛАГОУСТРОЙСТВУ И РАБОТЕ С ТЕРРИТОРИЯМИ АДМИНИСТРАЦИИ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206 896 393,30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145 588 781,33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163 858 623,00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32 000 750,35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28 895 400,00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31 095 400,00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28 149 405,36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24 819 600,00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26 819 600,00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28 149 405,36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24 819 600,00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26 819 600,00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28 149 405,36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24 819 600,00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26 819 600,00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28 011 474,36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24 819 600,00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26 819 600,00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28 011 474,36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24 819 600,00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26 819 600,00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24 997 676,20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21 507 800,00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23 507 800,00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3 012 997,42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3 311 800,00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3 311 800,00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800,74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 за счет средств федерального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137 931,00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поощрение региональных управленческих команд верхнего уровня в 2025 году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77.7.03.55490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137 931,00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77.7.03.55490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137 931,00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3 851 344,99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4 075 800,00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4 275 800,00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3 851 344,99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4 075 800,00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4 275 800,00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3 851 344,99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4 075 800,00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4 275 800,00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Муниципальные учреждения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3 585 892,99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3 845 800,00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4 045 800,00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деятельности муниципальных учреждений (АХО)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77.7.02.02590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3 585 892,99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3 845 800,00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4 045 800,00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77.7.02.02590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3 585 892,99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3 845 800,00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4 045 800,00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265 452,00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230 000,00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выплаты по обязательствам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265 452,00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230 000,00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265 452,00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230 000,00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40 118 772,55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33 539 301,00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35 839 302,00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Гражданская оборона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282E75">
              <w:rPr>
                <w:rFonts w:eastAsia="Times New Roman"/>
                <w:color w:val="000000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"Защита населения Воскресенского муниципального округа от чрезвычайных ситуаций"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Защита населения Воскресенского муниципального округа от чрезвычайных ситуаций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Разработка расчета размера вреда, который может быть причинен жизни, здоровью физических лиц, имуществу физических и юридических лиц, в результате аварии гидротехнического сооружения.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11.1.15.00000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11.1.15.00000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39 998 772,55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33 539 301,00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35 839 302,00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Муниципальная программа «Благоустройство населенных пунктов Воскресенского муниципального округа Нижегородской области на 2024-2028 </w:t>
            </w:r>
            <w:proofErr w:type="spellStart"/>
            <w:r w:rsidRPr="00282E75">
              <w:rPr>
                <w:rFonts w:eastAsia="Times New Roman"/>
                <w:color w:val="000000"/>
              </w:rPr>
              <w:t>г.</w:t>
            </w:r>
            <w:proofErr w:type="gramStart"/>
            <w:r w:rsidRPr="00282E75">
              <w:rPr>
                <w:rFonts w:eastAsia="Times New Roman"/>
                <w:color w:val="000000"/>
              </w:rPr>
              <w:t>г</w:t>
            </w:r>
            <w:proofErr w:type="spellEnd"/>
            <w:proofErr w:type="gramEnd"/>
            <w:r w:rsidRPr="00282E75">
              <w:rPr>
                <w:rFonts w:eastAsia="Times New Roman"/>
                <w:color w:val="000000"/>
              </w:rPr>
              <w:t>.»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Награждение победителей, участвующих в конкурсах по благоустройству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награждении победителей участвующих в конкурсах по благоустройству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07.0.08.05031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07.0.08.05031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282E75">
              <w:rPr>
                <w:rFonts w:eastAsia="Times New Roman"/>
                <w:color w:val="000000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39 916 772,55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33 539 301,00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35 839 302,00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"Обеспечение пожарной безопасности"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39 916 772,55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33 539 301,00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35 839 302,00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Обеспечение деятельности муниципальной пожарной охраны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11.2.03.00000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39 179 292,41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33 539 301,00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35 839 302,00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деятельности муниципальной пожарной охраны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11.2.03.29910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39 179 292,41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33 539 301,00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35 839 302,00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11.2.03.29910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34 487 264,58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31 062 501,00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33 062 502,00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11.2.03.29910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4 691 991,42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2 476 800,00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2 776 800,00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11.2.03.29910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36,41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Обеспечение пожарной безопасности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11.2.10.00000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737 480,14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Оборудование минерализованных полос (опашка) вокруг населенных пунктов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11.2.12.00000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697 480,14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оборудование минерализованных полос (опашка) вокруг населенных пунктов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11.2.12.29910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697 480,14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11.2.12.29910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697 480,14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Обеспечение деятельности добровольной пожарной команды (обучение добровольных пожарных)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11.2.14.00000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деятельности добровольной пожарной команды (обучение добровольных пожарных)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11.2.14.29910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11.2.14.29910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проектно-сметную документацию для строительства теплой стоянки для пожарного автомобиля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77.7.04.29920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77.7.04.29920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выполнение кадастровых работ: </w:t>
            </w:r>
            <w:proofErr w:type="spellStart"/>
            <w:r w:rsidRPr="00282E75">
              <w:rPr>
                <w:rFonts w:eastAsia="Times New Roman"/>
                <w:color w:val="000000"/>
              </w:rPr>
              <w:t>тех</w:t>
            </w:r>
            <w:proofErr w:type="gramStart"/>
            <w:r w:rsidRPr="00282E75">
              <w:rPr>
                <w:rFonts w:eastAsia="Times New Roman"/>
                <w:color w:val="000000"/>
              </w:rPr>
              <w:t>.п</w:t>
            </w:r>
            <w:proofErr w:type="gramEnd"/>
            <w:r w:rsidRPr="00282E75">
              <w:rPr>
                <w:rFonts w:eastAsia="Times New Roman"/>
                <w:color w:val="000000"/>
              </w:rPr>
              <w:t>лан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здания пожарного депо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77.7.04.29930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77.7.04.29930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71 031 646,28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28 142 500,00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28 142 500,00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71 031 646,28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28 142 500,00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28 142 500,00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 xml:space="preserve">Муниципальная программа «Благоустройство населенных пунктов Воскресенского муниципального округа Нижегородской области на 2024-2028 </w:t>
            </w:r>
            <w:proofErr w:type="spellStart"/>
            <w:r w:rsidRPr="00282E75">
              <w:rPr>
                <w:rFonts w:eastAsia="Times New Roman"/>
                <w:color w:val="000000"/>
              </w:rPr>
              <w:t>г.</w:t>
            </w:r>
            <w:proofErr w:type="gramStart"/>
            <w:r w:rsidRPr="00282E75">
              <w:rPr>
                <w:rFonts w:eastAsia="Times New Roman"/>
                <w:color w:val="000000"/>
              </w:rPr>
              <w:t>г</w:t>
            </w:r>
            <w:proofErr w:type="spellEnd"/>
            <w:proofErr w:type="gramEnd"/>
            <w:r w:rsidRPr="00282E75">
              <w:rPr>
                <w:rFonts w:eastAsia="Times New Roman"/>
                <w:color w:val="000000"/>
              </w:rPr>
              <w:t>.»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64 007 678,03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28 142 500,00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28 142 500,00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Содержание и ремонт дорог, мостов, мостовых переходов и тротуаров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41 129 808,77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28 142 500,00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28 142 500,00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содержание автомобильных дорог общего пользования местного значения и искусственных сооружений на них (дорожный фонд)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07.0.01.05031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11 830 150,00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15 978 000,00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15 978 000,00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07.0.01.05031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11 020 550,13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15 978 000,00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15 978 000,00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07.0.01.05031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809 599,87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капитальный ремонт и ремонт автомобильных дорог общего пользования местного значения и искусственных сооружений на них </w:t>
            </w:r>
            <w:r w:rsidRPr="00282E75">
              <w:rPr>
                <w:rFonts w:eastAsia="Times New Roman"/>
                <w:color w:val="000000"/>
              </w:rPr>
              <w:br/>
              <w:t>(дорожный фонд)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07.0.01.05032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13 509 442,77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12 164 500,00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12 164 500,00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07.0.01.05032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13 120 037,77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12 164 500,00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12 164 500,00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07.0.01.05032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389 405,00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Приобретение спецтехники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07.0.01.05038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980 050,00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07.0.01.05038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980 050,00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капитальный ремонт и ремонт автомобильных дорог общего пользования местного назначения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07.0.01.SД010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14 810 166,00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07.0.01.SД010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14 810 166,00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Реализация проекта «Вам решать!» на территории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22 877 869,26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реализацию проекта инициативного бюджетирования "Вам решать"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07.0.11.S2600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22 877 869,26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07.0.11.S2600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22 877 869,26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агропромышленного комплекса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7 023 968,25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"Комплексное развитие сельских территорий Воскресенского муниципального округа"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12.3.00.00000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7 023 968,25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Благоустройство сельских территорий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12.3.02.00000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7 023 968,25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реализацию мероприятий по благоустройству сельских территорий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12.3.02.Д5767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7 023 968,25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12.3.02.Д5767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7 023 968,25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63 156 738,12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55 011 580,33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68 781 421,00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6 487 319,96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Муниципальная программа «Развитие жилищно-коммунального хозяйства и охраны окружающей среды Воскресенского муниципального округа»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974 661,00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"Снижение количества технологических нарушений на системах и устранение их в нормативные сроки"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26 011,00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Ремонт водопроводных и канализационных колодцев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05.2.06.00000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26 011,00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ремонт водопроводных и канализационных колодцев по договорам подряда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05.2.06.29050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26 011,00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05.2.06.29050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26 011,00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"Снижение вредного воздействия на окружающую среду и обеспечение экологической безопасности"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05.3.00.00000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948 650,00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Мероприятия по ликвидации свалок и объектов размещения отходов (в </w:t>
            </w:r>
            <w:proofErr w:type="spellStart"/>
            <w:r w:rsidRPr="00282E75">
              <w:rPr>
                <w:rFonts w:eastAsia="Times New Roman"/>
                <w:color w:val="000000"/>
              </w:rPr>
              <w:t>т.ч</w:t>
            </w:r>
            <w:proofErr w:type="spellEnd"/>
            <w:r w:rsidRPr="00282E75">
              <w:rPr>
                <w:rFonts w:eastAsia="Times New Roman"/>
                <w:color w:val="000000"/>
              </w:rPr>
              <w:t>. рекультивация)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05.3.03.00000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948 650,00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 xml:space="preserve">Расходы на мероприятия по ликвидации свалок и объектов размещения отходов (в </w:t>
            </w:r>
            <w:proofErr w:type="spellStart"/>
            <w:r w:rsidRPr="00282E75">
              <w:rPr>
                <w:rFonts w:eastAsia="Times New Roman"/>
                <w:color w:val="000000"/>
              </w:rPr>
              <w:t>т.ч</w:t>
            </w:r>
            <w:proofErr w:type="spellEnd"/>
            <w:r w:rsidRPr="00282E75">
              <w:rPr>
                <w:rFonts w:eastAsia="Times New Roman"/>
                <w:color w:val="000000"/>
              </w:rPr>
              <w:t>. рекультивация)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05.3.03.29050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948 650,00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05.3.03.29050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948 650,00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Муниципальная программа «Благоустройство населенных пунктов Воскресенского муниципального округа Нижегородской области на 2024-2028 </w:t>
            </w:r>
            <w:proofErr w:type="spellStart"/>
            <w:r w:rsidRPr="00282E75">
              <w:rPr>
                <w:rFonts w:eastAsia="Times New Roman"/>
                <w:color w:val="000000"/>
              </w:rPr>
              <w:t>г.</w:t>
            </w:r>
            <w:proofErr w:type="gramStart"/>
            <w:r w:rsidRPr="00282E75">
              <w:rPr>
                <w:rFonts w:eastAsia="Times New Roman"/>
                <w:color w:val="000000"/>
              </w:rPr>
              <w:t>г</w:t>
            </w:r>
            <w:proofErr w:type="spellEnd"/>
            <w:proofErr w:type="gramEnd"/>
            <w:r w:rsidRPr="00282E75">
              <w:rPr>
                <w:rFonts w:eastAsia="Times New Roman"/>
                <w:color w:val="000000"/>
              </w:rPr>
              <w:t>.»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5 512 658,96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Реализация проекта «Вам решать!» на территории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5 512 658,96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реализацию проекта инициативного бюджетирования "Вам решать"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07.0.11.S2600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5 512 658,96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07.0.11.S2600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5 512 658,96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56 669 418,16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55 011 580,33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68 781 421,00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 xml:space="preserve">Муниципальная программа «Благоустройство населенных пунктов Воскресенского муниципального округа Нижегородской области на 2024-2028 </w:t>
            </w:r>
            <w:proofErr w:type="spellStart"/>
            <w:r w:rsidRPr="00282E75">
              <w:rPr>
                <w:rFonts w:eastAsia="Times New Roman"/>
                <w:color w:val="000000"/>
              </w:rPr>
              <w:t>г.</w:t>
            </w:r>
            <w:proofErr w:type="gramStart"/>
            <w:r w:rsidRPr="00282E75">
              <w:rPr>
                <w:rFonts w:eastAsia="Times New Roman"/>
                <w:color w:val="000000"/>
              </w:rPr>
              <w:t>г</w:t>
            </w:r>
            <w:proofErr w:type="spellEnd"/>
            <w:proofErr w:type="gramEnd"/>
            <w:r w:rsidRPr="00282E75">
              <w:rPr>
                <w:rFonts w:eastAsia="Times New Roman"/>
                <w:color w:val="000000"/>
              </w:rPr>
              <w:t>.»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55 913 218,17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55 011 580,33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68 781 421,00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Обеспечение освещённости на территории Воскресенского муниципального округа, внедрение современных экологически безопасных осветительных приборов, повышение энергетической эффективности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9 251 781,34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8 497 600,00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9 162 600,00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по выполнению мероприятий по установлению архитектурно-художественного освещения зданий, сооружений, находящихся в муниципальной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07.0.02.05031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59 913,00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07.0.02.05031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59 913,00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уличное освещение (оплата электроэнергии по договору)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07.0.02.05032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8 503 302,34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8 297 600,00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8 297 600,00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07.0.02.05032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8 503 302,34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8 297 600,00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8 297 600,00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ремонт уличного освещения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07.0.02.05033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688 566,00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665 000,00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07.0.02.05033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688 566,00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665 000,00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Организация содержания мест захоронения (ремонт кладбищ, ремонт памятников) на территории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814 171,99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633 400,00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ремонт памятников на территории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07.0.04.05032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410 120,58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07.0.04.05032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410 120,58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500 000,00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гг.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07.0.04.S2650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404 051,41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07.0.04.S2650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404 051,41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07.0.04.S2680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133 400,00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07.0.04.S2680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133 400,00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proofErr w:type="gramStart"/>
            <w:r w:rsidRPr="00282E75">
              <w:rPr>
                <w:rFonts w:eastAsia="Times New Roman"/>
                <w:color w:val="000000"/>
              </w:rPr>
              <w:t>Содержание и ремонт прочих объектов благоустройства (детские площадки, памятники, пляжи, фонтаны, зоны отдыха, видеонаблюдение, новогодние украшения, прочие) на территории Воскресенского муниципального округа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2 694 321,86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1 958 000,00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1 958 000,00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proofErr w:type="gramStart"/>
            <w:r w:rsidRPr="00282E75">
              <w:rPr>
                <w:rFonts w:eastAsia="Times New Roman"/>
                <w:color w:val="000000"/>
              </w:rPr>
              <w:t>Расходы на содержания и ремонт прочих объектов благоустройства (детские площадки, памятники, пляжи, фонтаны, зоны отдыха, видеонаблюдение, новогодние украшения, прочие)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07.0.05.05031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2 694 321,86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1 958 000,00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1 958 000,00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07.0.05.05031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792 776,10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1 958 000,00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1 958 000,00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07.0.05.05031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1 901 545,76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Содержания объектов озеленения и цветников на территории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07.0.06.00000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34 144,00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содержание объектов озеленения и цветников (приобретение вазонов, закупка цветов, разбивка клумб и т.д.)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07.0.06.05032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34 144,00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07.0.06.05032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34 144,00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400 000,00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Снос, демонтаж гаражей, сараев расположенных на территории </w:t>
            </w:r>
            <w:proofErr w:type="spellStart"/>
            <w:r w:rsidRPr="00282E75">
              <w:rPr>
                <w:rFonts w:eastAsia="Times New Roman"/>
                <w:color w:val="000000"/>
              </w:rPr>
              <w:t>р.п</w:t>
            </w:r>
            <w:proofErr w:type="spellEnd"/>
            <w:r w:rsidRPr="00282E75">
              <w:rPr>
                <w:rFonts w:eastAsia="Times New Roman"/>
                <w:color w:val="000000"/>
              </w:rPr>
              <w:t>. Воскресенское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07.0.07.00000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95 300,00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по сносу, демонтажу гаражей, сараев расположенных на территории </w:t>
            </w:r>
            <w:proofErr w:type="spellStart"/>
            <w:r w:rsidRPr="00282E75">
              <w:rPr>
                <w:rFonts w:eastAsia="Times New Roman"/>
                <w:color w:val="000000"/>
              </w:rPr>
              <w:t>р.п</w:t>
            </w:r>
            <w:proofErr w:type="spellEnd"/>
            <w:r w:rsidRPr="00282E75">
              <w:rPr>
                <w:rFonts w:eastAsia="Times New Roman"/>
                <w:color w:val="000000"/>
              </w:rPr>
              <w:t>. Воскресенское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07.0.07.05031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95 300,00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07.0.07.05031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31 677,33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07.0.07.05031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63 622,67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Награждение победителей, участвующих в конкурсах по благоустройству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120 308,00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200 000,00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награждении победителей участвующих в конкурсах по благоустройству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07.0.08.05031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120 308,00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07.0.08.05031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120 308,00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Мероприятия по содержанию санитарной очистке территорий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07.0.09.00000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1 240 000,00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10 273 600,00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10 606 300,00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приобретения бункеров для накопления крупногабаритных отходов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07.0.09.05031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07.0.09.05031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Организация вывоза навалов от мусорных площадок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07.0.09.05032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07.0.09.05032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для соответствия нормам по содержание территории округа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07.0.09.05033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2 000 000,00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07.0.09.05033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2 000 000,00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07.0.09.05033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местного бюджета на создание (обустройство) контейнерных площадок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07.0.09.S2670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7 818 900,00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7 818 900,00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07.0.09.S2670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7 818 900,00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7 818 900,00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приобретение контейнеров для накопления твердых коммунальных отходов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07.0.09.S2870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454 700,00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587 400,00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07.0.09.S2870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454 700,00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587 400,00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Адресное хозяйство на территории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455 000,00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500 000,00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адресное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07.0.10.05031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455 000,00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07.0.10.05031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455 000,00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Реализация проекта «Вам решать!» на территории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8 742 996,21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14 741 280,33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14 215 121,00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реализацию проекта инициативного бюджетирования «Вам решать!»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07.0.11.05031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0,13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14 741 280,33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14 215 121,00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07.0.11.05031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0,13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14 741 280,33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14 215 121,00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реализацию проекта инициативного бюджетирования "Вам решать"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07.0.11.S2600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8 742 996,08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07.0.11.S2600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8 742 996,08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Обработка административных зданий в связи с увеличением случаев ГЛПС на территории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07.0.12.00000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28 761,00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53 300,00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обработку административных зданий в связи с увеличением случаев ГЛПС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07.0.12.05031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28 761,00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53 300,00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07.0.12.05031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28 761,00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53 300,00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Содержание МБУ "Благоустройство"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07.0.16.00000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28 601 529,16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15 545 200,00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26 545 200,00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Организация освещения улиц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07.0.16.00591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3 587 126,46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2 883 526,35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3 383 526,35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07.0.16.00591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3 587 126,46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2 883 526,35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3 383 526,35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Организация благоустройства территорий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07.0.16.00592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17 346 122,70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8 673 845,28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16 673 845,28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07.0.16.00592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17 346 122,70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8 673 845,28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16 673 845,28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Организация озеленения территорий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07.0.16.00593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7 668 280,00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3 987 828,37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6 487 828,37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07.0.16.00593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7 668 280,00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3 987 828,37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6 487 828,37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proofErr w:type="gramStart"/>
            <w:r w:rsidRPr="00282E75">
              <w:rPr>
                <w:rFonts w:eastAsia="Times New Roman"/>
                <w:color w:val="000000"/>
              </w:rPr>
              <w:t>Инициативное</w:t>
            </w:r>
            <w:proofErr w:type="gramEnd"/>
            <w:r w:rsidRPr="00282E75">
              <w:rPr>
                <w:rFonts w:eastAsia="Times New Roman"/>
                <w:color w:val="000000"/>
              </w:rPr>
              <w:t xml:space="preserve"> бюджетирование в Воскресенском муниципальном округе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07.0.17.00000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1 210 251,34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1 000 000,00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Проект </w:t>
            </w:r>
            <w:proofErr w:type="gramStart"/>
            <w:r w:rsidRPr="00282E75">
              <w:rPr>
                <w:rFonts w:eastAsia="Times New Roman"/>
                <w:color w:val="000000"/>
              </w:rPr>
              <w:t>инициативного</w:t>
            </w:r>
            <w:proofErr w:type="gramEnd"/>
            <w:r w:rsidRPr="00282E75">
              <w:rPr>
                <w:rFonts w:eastAsia="Times New Roman"/>
                <w:color w:val="000000"/>
              </w:rPr>
              <w:t xml:space="preserve"> бюджетирования "Звезда герою"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07.0.17.05031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171 360,00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07.0.17.05031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171 360,00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Проект </w:t>
            </w:r>
            <w:proofErr w:type="gramStart"/>
            <w:r w:rsidRPr="00282E75">
              <w:rPr>
                <w:rFonts w:eastAsia="Times New Roman"/>
                <w:color w:val="000000"/>
              </w:rPr>
              <w:t>инициативного</w:t>
            </w:r>
            <w:proofErr w:type="gramEnd"/>
            <w:r w:rsidRPr="00282E75">
              <w:rPr>
                <w:rFonts w:eastAsia="Times New Roman"/>
                <w:color w:val="000000"/>
              </w:rPr>
              <w:t xml:space="preserve"> бюджетирования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07.0.17.05035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1 038 891,34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1 000 000,00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07.0.17.05035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1 038 891,34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1 000 000,00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Формирование комфортной городской среды на территории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3 079 653,27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3 407 500,00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3 407 500,00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Содержание объектов благоустройства и общественных территорий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07.2.03.00000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336 400,00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336 400,00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местного бюджета на содержание объектов благоустройства и общественных территорий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07.2.03.S2820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336 400,00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336 400,00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07.2.03.S2820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336 400,00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336 400,00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Ремонт дворовых территорий в Воскресенском муниципальном округе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07.2.14.00000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3 079 653,27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3 071 100,00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3 071 100,00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проведение ремонта дворовых территорий в Воскресенском муниципальном округе Нижегородской области за счет средств областного и местного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07.2.14.S2980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3 079 653,27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3 071 100,00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3 071 100,00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07.2.14.S2980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1 194 187,67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07.2.14.S2980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1 885 465,60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3 071 100,00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3 071 100,00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756 199,99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756 199,99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756 199,99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77.7.04.74270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756 199,99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77.7.04.74270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756 199,99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576,00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576,00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муниципальной службы в Воскресенском муниципальном округе Нижегородской области» на 2023-2028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576,00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"Создание условий для развития муниципальной службы"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576,00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Организация повышения квалификации и переподготовки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576,00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организацию повышения квалификации и переподготовку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576,00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576,00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587 910,00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587 910,00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587 910,00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587 910,00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587 910,00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за счёт средств фонда на поддержку территорий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77.7.04.22000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587 910,00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77.7.04.22000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587 910,00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ОТДЕЛ КУЛЬТУРЫ, МОЛОДЕЖНОЙ ПОЛИТИКИ И СПОРТА АДМИНИСТРАЦИИ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198 589 934,04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152 219 675,96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167 999 715,26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«Обеспечение общественного правопорядка и противодействия преступности в Воскресенском муниципальном округе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Профилактика преступлений и правонарушений на территории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Организация проведения совместных мероприятий с общественными объединениями антинаркотической направленности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20.1.02.00000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организацию проведения совместных мероприятий с общественными объединениями антинаркотической направленности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20.1.02.29910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20.1.02.29910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Подпрограмма "Комплексные меры противодействия злоупотреблению наркотиками и их незаконному обороту в Воскресенском муниципальном округе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Проведение спортивно-массовых мероприятий среди учащихся образовательных учреждений, направленных на пропаганду здорового образа жизни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20.2.04.00000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проведение спортивно-массовых мероприятий среди учащихся образовательных учреждений, направленных на пропаганду здорового образа жизни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20.2.04.29910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20.2.04.29910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заключение договоров на оказание услуг по поиску и подбору кандидатов на военную службу в Вооруженные Силы Российской Федерации по контракту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61 750,00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61 750,00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предпринимательства в Воскресенском муниципальном округе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61 750,00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Подпрограмма "Формирование благоприятной внешней среды для развития </w:t>
            </w:r>
            <w:proofErr w:type="spellStart"/>
            <w:r w:rsidRPr="00282E75">
              <w:rPr>
                <w:rFonts w:eastAsia="Times New Roman"/>
                <w:color w:val="000000"/>
              </w:rPr>
              <w:t>самозанятости</w:t>
            </w:r>
            <w:proofErr w:type="spellEnd"/>
            <w:r w:rsidRPr="00282E75">
              <w:rPr>
                <w:rFonts w:eastAsia="Times New Roman"/>
                <w:color w:val="000000"/>
              </w:rPr>
              <w:t>, малого и среднего предпринимательства"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61 750,00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Проведение торжественных совещаний, посвященных «Дню работников торговли, бытового обслуживания населения и жилищно-коммунального хозяйства», «Дню российского предпринимательства», «Дню работников леса» и т.п.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15.1.04.00000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61 750,00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проведение торжественных совещаний, посвященных «Дню работников торговли, бытового обслуживания населения и жилищно-коммунального хозяйства», «Дню российского предпринимательства», «Дню работников леса» и т.п.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15.1.04.29130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61 750,00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15.1.04.29130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61 750,00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18 339 570,75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15 255 300,00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15 255 300,00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Дополнительное образование детей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17 538 420,75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15 255 300,00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15 255 300,00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 xml:space="preserve">Муниципальная программа «Благоустройство населенных пунктов Воскресенского муниципального округа Нижегородской области на 2024-2028 </w:t>
            </w:r>
            <w:proofErr w:type="spellStart"/>
            <w:r w:rsidRPr="00282E75">
              <w:rPr>
                <w:rFonts w:eastAsia="Times New Roman"/>
                <w:color w:val="000000"/>
              </w:rPr>
              <w:t>г.</w:t>
            </w:r>
            <w:proofErr w:type="gramStart"/>
            <w:r w:rsidRPr="00282E75">
              <w:rPr>
                <w:rFonts w:eastAsia="Times New Roman"/>
                <w:color w:val="000000"/>
              </w:rPr>
              <w:t>г</w:t>
            </w:r>
            <w:proofErr w:type="spellEnd"/>
            <w:proofErr w:type="gramEnd"/>
            <w:r w:rsidRPr="00282E75">
              <w:rPr>
                <w:rFonts w:eastAsia="Times New Roman"/>
                <w:color w:val="000000"/>
              </w:rPr>
              <w:t>.»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Награждение победителей, участвующих в конкурсах по благоустройству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награждении победителей участвующих в конкурсах по благоустройству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07.0.08.05031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07.0.08.05031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17 530 420,75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15 255 300,00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15 255 300,00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"Развитие культуры в Воскресенском муниципальном округе"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17 530 420,75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15 255 300,00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15 255 300,00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Программа "Развитие дополнительного образования в сфере культуры"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17 530 420,75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15 255 300,00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15 255 300,00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обеспечение деятельности МКОУ "Детская школа искусств"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09.1.02.23590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17 530 420,75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15 255 300,00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15 255 300,00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09.1.02.23590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15 080 900,00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14 483 900,00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14 483 900,00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09.1.02.23590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2 448 872,75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766 700,00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766 700,00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09.1.02.23590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648,00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4 700,00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47 000,00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47 000,00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"Развитие культуры в Воскресенском муниципальном округе"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Программа "Развитие дополнительного образования в сфере культуры"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деятельности МКОУ "Детская школа искусств"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09.1.02.23590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09.1.02.23590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Развитие музейного дела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деятельности муниципальных музеев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09.1.03.41590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09.1.03.41590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09.5.00.00000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43 000,00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09.5.01.00000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обеспечение </w:t>
            </w:r>
            <w:proofErr w:type="gramStart"/>
            <w:r w:rsidRPr="00282E75">
              <w:rPr>
                <w:rFonts w:eastAsia="Times New Roman"/>
                <w:color w:val="000000"/>
              </w:rPr>
              <w:t>деятельности аппарата управления отдела культуры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09.5.01.20190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09.5.01.20190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09.5.02.00000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39 000,00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09.5.02.45590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39 000,00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09.5.02.45590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39 000,00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754 150,00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754 150,00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Подпрограмма "Развитие молодёжной политики в Воскресенском муниципальном округе"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754 150,00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Организация временной и сезонной занятости учащейся молодёжи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30 205,00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Окружной проект "Дворовая практика" (организация деятельности студентов для работы с детьми и молодежью по месту жительства в каникулярный период)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30 205,00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окружной проект "Дворовая практика" (организация деятельности студентов для работы с детьми и молодежью по месту жительства в каникулярный период)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09.2.11.29080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30 205,00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09.2.11.29080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30 205,00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Выявление и поддержка способной молодежи по различным направлениям творческой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09.2.20.00000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136 286,00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proofErr w:type="spellStart"/>
            <w:r w:rsidRPr="00282E75">
              <w:rPr>
                <w:rFonts w:eastAsia="Times New Roman"/>
                <w:color w:val="000000"/>
              </w:rPr>
              <w:t>Фотокросс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09.2.21.00000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568,00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</w:t>
            </w:r>
            <w:proofErr w:type="spellStart"/>
            <w:r w:rsidRPr="00282E75">
              <w:rPr>
                <w:rFonts w:eastAsia="Times New Roman"/>
                <w:color w:val="000000"/>
              </w:rPr>
              <w:t>фотокросс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09.2.21.29080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568,00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09.2.21.29080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568,00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Творческие мероприятия (по отдельному плану)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09.2.22.00000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50 918,00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творческие мероприятия (по отдельному плану)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09.2.22.29080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50 918,00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09.2.22.29080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50 918,00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Интеллектуально-развлекательные мероприятия (по отдельному плану)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09.2.23.00000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84 800,00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интеллектуально-развлекательные мероприятия (по отдельному плану)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09.2.23.29080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84 800,00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09.2.23.29080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84 800,00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Пропаганда здорового образа жизни, профилактика асоциального поведения в молодёжной среде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09.2.30.00000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247 700,00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Мероприятия, направленные на пропаганду здорового образа жизни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09.2.31.00000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247 700,00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мероприятия, направленные на пропаганду здорового образа жизни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09.2.31.29080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247 700,00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09.2.31.29080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247 700,00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Увеличение числа молодежи, включенной в социально значимые проекты общественных организаций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09.2.40.00000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159 908,00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Участие молодежи в волонтерской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09.2.42.00000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59 908,00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участие молодежи в волонтерской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09.2.42.29080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59 908,00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09.2.42.29080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59 908,00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Проведение конкурса молодежных инициатив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09.2.43.00000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проведение конкурса молодежных инициатив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09.2.43.29080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09.2.43.29080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Военно-патриотическое воспитание и привлечение молодёжи к участию в работе военно-патриотических клубов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09.2.50.00000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180 051,00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Содействие в развитии работы военно-патриотических клубов (оказание финансовой помощи на проводимые мероприятия и покупку материально-технической базы)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09.2.51.00000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127 200,00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содействие в развитии работы военно-патриотических клубов (оказание финансовой помощи на проводимые мероприятия и покупку материально-технической базы)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09.2.51.29080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127 200,00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09.2.51.29080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127 200,00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Патриотические акции (по отдельному плану)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09.2.52.00000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7 227,00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патриотические акции (по отдельному плану)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09.2.52.29080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7 227,00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09.2.52.29080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7 227,00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09.2.53.00000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45 624,00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09.2.53.29080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45 624,00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09.2.53.29080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45 624,00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176 856 675,03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136 151 575,96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151 931 615,26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Культура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129 365 684,59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89 784 850,96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103 564 650,10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129 365 684,59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89 784 850,96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103 564 650,10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"Развитие культуры в Воскресенском муниципальном округе"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129 365 684,59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89 784 850,96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103 564 650,10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Развитие библиотечного дела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43 489 674,77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30 350 150,96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30 187 450,10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деятельности муниципальных библиотек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09.1.01.42590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26 949 168,50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30 296 175,00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30 133 275,00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09.1.01.42590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23 273 616,29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27 705 200,00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27 705 200,00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09.1.01.42590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3 667 940,50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2 584 475,00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2 421 575,00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09.1.01.42590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4 213,71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09.1.01.42590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3 398,00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6 500,00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09.1.01.74090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1 336 700,00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09.1.01.74090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1 336 700,00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Субсидии на поддержку отрасли культуры (мероприятий по комплектованию книжных фондов муниципальных образований и государственных общедоступных библиотек) за счет средств федерального, областного и местного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09.1.01.L5190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53 806,27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53 975,96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54 175,10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09.1.01.L5190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53 806,27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53 975,96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54 175,10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Региональный проект "Культура для семьи"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09.1.Я5.00000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15 150 000,00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Субсидии на создание модельных муниципальных библиотек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09.1.Я5.54540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15 150 000,00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09.1.Я5.54540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15 150 000,00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Развитие музейного дела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28 874 322,36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23 082 610,00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22 698 710,00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деятельности муниципальных музеев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09.1.03.41590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25 389 267,58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6 034 900,00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6 019 900,00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09.1.03.41590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21 017 802,55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4 916 600,00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4 916 600,00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09.1.03.41590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4 327 852,40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1 115 700,00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1 100 700,00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09.1.03.41590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43 612,63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2 600,00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публичный показ музейных предметов, музейных коллекций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09.1.03.41591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3 485 054,78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17 047 710,00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16 678 810,00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09.1.03.41591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3 485 054,78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17 047 710,00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16 678 810,00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Развитие культурно-досуговой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56 860 020,78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36 352 090,00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50 678 490,00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Организация и проведение социально-значимых культурно-досуговых мероприятий для жителей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09.1.04.29086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6 917 422,78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3 200 000,00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09.1.04.29086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3 224 491,37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3 200 000,00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09.1.04.29086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3 692 931,41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деятельности муниципальных домов культуры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09.1.04.40590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11 335,00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09.1.04.40590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11 335,00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Организация проведения культурно-массовых мероприятий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09.1.04.40591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48 267 580,00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36 278 490,00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47 478 490,00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09.1.04.40591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48 267 580,00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36 278 490,00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47 478 490,00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приобретение здания и земельного участка, находящегося по адресу Нижегородская область, </w:t>
            </w:r>
            <w:proofErr w:type="spellStart"/>
            <w:r w:rsidRPr="00282E75">
              <w:rPr>
                <w:rFonts w:eastAsia="Times New Roman"/>
                <w:color w:val="000000"/>
              </w:rPr>
              <w:t>р.п</w:t>
            </w:r>
            <w:proofErr w:type="gramStart"/>
            <w:r w:rsidRPr="00282E75">
              <w:rPr>
                <w:rFonts w:eastAsia="Times New Roman"/>
                <w:color w:val="000000"/>
              </w:rPr>
              <w:t>.В</w:t>
            </w:r>
            <w:proofErr w:type="gramEnd"/>
            <w:r w:rsidRPr="00282E75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282E75">
              <w:rPr>
                <w:rFonts w:eastAsia="Times New Roman"/>
                <w:color w:val="000000"/>
              </w:rPr>
              <w:t>ул.Пушкина</w:t>
            </w:r>
            <w:proofErr w:type="spellEnd"/>
            <w:r w:rsidRPr="00282E75">
              <w:rPr>
                <w:rFonts w:eastAsia="Times New Roman"/>
                <w:color w:val="000000"/>
              </w:rPr>
              <w:t>, д.61, для собственных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09.1.04.40592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990 990,00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09.1.04.40592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990 990,00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проведение текущего ремонта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09.1.04.40593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672 693,00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09.1.04.40593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672 693,00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местного бюджета на обеспечение развития и укрепления материально-технической базы домов культуры в населённых пунктах с числом жителей до 50 тысяч человек за счёт средств федерального, областного и местного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09.1.04.L4670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73 600,00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09.1.04.L4670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73 600,00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Региональный проект "Развитие искусства и творчества"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09.1.62.00000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141 666,68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Поддержка лучших сельских учреждений культуры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09.1.62.L5192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141 666,68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09.1.62.L5192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141 666,68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47 490 990,44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46 366 725,00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48 366 965,16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47 470 990,44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46 366 725,00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48 366 965,16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09.5.00.00000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47 470 990,44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46 366 725,00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48 366 965,16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09.5.01.00000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3 003 594,64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3 010 800,00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3 010 800,00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обеспечение </w:t>
            </w:r>
            <w:proofErr w:type="gramStart"/>
            <w:r w:rsidRPr="00282E75">
              <w:rPr>
                <w:rFonts w:eastAsia="Times New Roman"/>
                <w:color w:val="000000"/>
              </w:rPr>
              <w:t>деятельности аппарата управления отдела культуры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09.5.01.20190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3 003 594,64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3 010 800,00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3 010 800,00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09.5.01.20190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2 920 130,12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2 959 900,00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2 959 900,00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09.5.01.20190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82 464,52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50 900,00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50 900,00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09.5.01.20190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09.5.02.00000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44 467 395,80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43 355 925,00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45 356 165,16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09.5.02.45590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44 467 395,80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43 355 925,00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45 356 165,16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09.5.02.45590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43 844 610,80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42 743 330,00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44 743 330,00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09.5.02.45590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622 784,98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612 595,00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612 835,16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09.5.02.45590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Муниципальные учреждения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деятельности муниципальных учреждений культуры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77.7.02.40590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77.7.02.40590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99 050,00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99 050,00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"Социальная поддержка семей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99 050,00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"Укрепление института успешной семьи, развитие и сохранение лучших семейных традиций"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99 050,00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Формирование духовно-нравственных ценностей семьи, реализация целенаправленной и адресной системы мер социальной поддержки многодетных семей, детей-инвалидов, неполных семей, семей одиноких матерей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99 050,00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реализацию общественно и социально значимых мероприятий, направленных на укрепление института успешной семьи, развитие и сохранение лучших семейных традиций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02.1.01.29010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99 050,00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02.1.01.29010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99 050,00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2 742 888,26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812 800,00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812 800,00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Массовый спорт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1 735 200,00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1 635 200,00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«Развитие физической культуры и спорта"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09.3.00.00000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1 635 200,00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Повышение интереса населения к занятиям физической культурой и спортом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09.3.01.00000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1 635 200,00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Мероприятия в области спорта и физической культуры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09.3.01.29080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1 535 200,00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09.3.01.29080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170 000,00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09.3.01.29080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1 365 200,00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Спартакиада трудовых коллективов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09.3.01.29081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09.3.01.29081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77.7.04.74270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77.7.04.74270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1 007 688,26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812 800,00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812 800,00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1 007 688,26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812 800,00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812 800,00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09.5.00.00000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1 007 688,26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812 800,00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812 800,00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09.5.01.00000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1 007 688,26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812 800,00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812 800,00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обеспечение </w:t>
            </w:r>
            <w:proofErr w:type="gramStart"/>
            <w:r w:rsidRPr="00282E75">
              <w:rPr>
                <w:rFonts w:eastAsia="Times New Roman"/>
                <w:color w:val="000000"/>
              </w:rPr>
              <w:t>деятельности аппарата управления отдела культуры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09.5.01.20190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1 007 688,26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812 800,00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812 800,00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09.5.01.20190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926 820,00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812 800,00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812 800,00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09.5.01.20190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80 468,26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09.5.01.20190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УПРАВЛЕНИЕ ОБРАЗОВАНИЯ АДМИНИСТРАЦИИ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702 366 682,75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676 715 881,10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678 759 349,06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70 000,00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70 000,00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70 000,00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70 000,00</w:t>
            </w:r>
          </w:p>
        </w:tc>
      </w:tr>
      <w:tr w:rsidR="00282E75" w:rsidRPr="00282E75" w:rsidTr="00C17C7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282E75">
              <w:rPr>
                <w:rFonts w:eastAsia="Times New Roman"/>
                <w:color w:val="000000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70 000,00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«Повышение безопасности дорожного движения в Воскресенском муниципальном округе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11.5.00.00000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70 000,00</w:t>
            </w:r>
          </w:p>
        </w:tc>
      </w:tr>
      <w:tr w:rsidR="00282E75" w:rsidRPr="00282E75" w:rsidTr="00C17C7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Создание системы пропаганды с целью формирования негативного отношения к правонарушителям в сфере дорожного движения, повышение культуры вождения, формирование у детей навыков безопасного поведения на дорогах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11.5.10.00000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70 000,00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Приобретение призов победителям детской конкурсной программы по профилактике детского дорожно-транспортного травматизма «Красный, желтый, зеленый»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11.5.11.00000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приобретение призов победителям детской конкурсной программы по профилактике детского дорожно-транспортного травматизма «Красный, желтый, зеленый»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11.5.11.29910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11.5.11.29910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Приобретение призов победителям выставки детских рисунков по тематике БДД, смотров-конкурсов сочинений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11.5.12.00000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приобретение призов победителям выставки детских рисунков по тематике БДД, смотров-конкурсов сочинений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11.5.12.29910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11.5.12.29910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 xml:space="preserve">Приобретение и распространение среди первоклассников </w:t>
            </w:r>
            <w:proofErr w:type="spellStart"/>
            <w:r w:rsidRPr="00282E75">
              <w:rPr>
                <w:rFonts w:eastAsia="Times New Roman"/>
                <w:color w:val="000000"/>
              </w:rPr>
              <w:t>световозвращающих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детских нарукавных повязок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11.5.13.00000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приобретение и распространение среди первоклассников </w:t>
            </w:r>
            <w:proofErr w:type="spellStart"/>
            <w:r w:rsidRPr="00282E75">
              <w:rPr>
                <w:rFonts w:eastAsia="Times New Roman"/>
                <w:color w:val="000000"/>
              </w:rPr>
              <w:t>световозвращающих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детских нарукавных повязок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11.5.13.29910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11.5.13.29910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Приобретение (распространение) светоотражающих жилетов и приобретение форменной одежды для отряда юных инспекторов движения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11.5.19.00000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10 000,00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приобретение (распространение) светоотражающих жилетов и приобретение форменной одежды для отряда юных инспекторов движения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11.5.19.29910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11.5.19.29910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10 000,00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выплаты по обязательствам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400 170,67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Гражданская оборона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400 170,67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282E75">
              <w:rPr>
                <w:rFonts w:eastAsia="Times New Roman"/>
                <w:color w:val="000000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400 170,67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Подпрограмма "Защита населения Воскресенского муниципального округа от чрезвычайных ситуаций"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400 170,67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Защита населения Воскресенского муниципального округа от чрезвычайных ситуаций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400 170,67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Приведение в соответствующий вид укрытий (в количестве 4 шт.) </w:t>
            </w:r>
            <w:proofErr w:type="gramStart"/>
            <w:r w:rsidRPr="00282E75">
              <w:rPr>
                <w:rFonts w:eastAsia="Times New Roman"/>
                <w:color w:val="000000"/>
              </w:rPr>
              <w:t>согласно ГОСТА</w:t>
            </w:r>
            <w:proofErr w:type="gramEnd"/>
            <w:r w:rsidRPr="00282E75">
              <w:rPr>
                <w:rFonts w:eastAsia="Times New Roman"/>
                <w:color w:val="000000"/>
              </w:rPr>
              <w:t>, находящихся на балансе администрации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11.1.13.00000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400 170,67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приведение в соответствующий вид укрытий (в количестве 4 шт.) </w:t>
            </w:r>
            <w:proofErr w:type="gramStart"/>
            <w:r w:rsidRPr="00282E75">
              <w:rPr>
                <w:rFonts w:eastAsia="Times New Roman"/>
                <w:color w:val="000000"/>
              </w:rPr>
              <w:t>согласно ГОСТА</w:t>
            </w:r>
            <w:proofErr w:type="gramEnd"/>
            <w:r w:rsidRPr="00282E75">
              <w:rPr>
                <w:rFonts w:eastAsia="Times New Roman"/>
                <w:color w:val="000000"/>
              </w:rPr>
              <w:t>, находящихся на балансе администрации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11.1.13.29910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400 170,67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11.1.13.29910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400 170,67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698 999 312,08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674 847 581,10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676 891 049,06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Дошкольное 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144 800 678,51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142 423 350,00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142 803 450,00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образования Воскресенского муниципального округа Нижегородской области» на 2023 - 2028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144 796 678,51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142 423 350,00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142 803 450,00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Подпрограмма "Развитие общего образования"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144 796 678,51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142 423 350,00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142 803 450,00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Обеспечение деятельности дошкольных образовательных организаций, подведомственных управлению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140 102 052,37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137 968 250,00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138 345 350,00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01.1.01.20590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62 834 052,37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60 640 250,00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60 847 350,00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01.1.01.20590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30 492 036,80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29 215 000,00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29 215 000,00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01.1.01.20590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32 103 283,57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31 118 750,00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31 325 850,00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01.1.01.20590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238 732,00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306 500,00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306 500,00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исполнение полномочий в сфере общего образования за счёт областного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01.1.01.73070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76 251 300,00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76 251 300,00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76 421 300,00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01.1.01.73070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74 299 028,42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75 547 300,00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75 747 300,00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01.1.01.73070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1 952 271,58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704 000,00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674 000,00</w:t>
            </w:r>
          </w:p>
        </w:tc>
      </w:tr>
      <w:tr w:rsidR="00282E75" w:rsidRPr="00282E75" w:rsidTr="00C17C7B">
        <w:trPr>
          <w:trHeight w:val="472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proofErr w:type="gramStart"/>
            <w:r w:rsidRPr="00282E75">
              <w:rPr>
                <w:rFonts w:eastAsia="Times New Roman"/>
                <w:color w:val="000000"/>
              </w:rPr>
              <w:t>Расходы на осуществление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за счёт средств областного бюджета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01.1.01.73170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1 016 700,00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1 076 700,00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1 076 700,00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01.1.01.73170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1 016 700,00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1 076 700,00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1 076 700,00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Обеспечение деятельности общеобразовательных организаций, подведомственных управлению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4 694 626,14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4 455 100,00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4 458 100,00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Обеспечение деятельности общеобразовательных организаций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2 698 876,14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2 470 600,00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2 473 600,00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1 713 500,00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1 490 000,00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1 490 000,00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983 793,85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979 100,00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982 100,00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1 582,29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1 500,00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исполнение полномочий в сфере общего образования за счёт областного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01.1.08.73070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1 995 750,00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1 984 500,00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1 984 500,00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01.1.08.73070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1 773 976,66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1 886 100,00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1 886 100,00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01.1.08.73070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221 773,34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98 400,00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98 400,00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Муниципальная программа «Благоустройство населенных пунктов Воскресенского муниципального округа Нижегородской области на 2024-2028 </w:t>
            </w:r>
            <w:proofErr w:type="spellStart"/>
            <w:r w:rsidRPr="00282E75">
              <w:rPr>
                <w:rFonts w:eastAsia="Times New Roman"/>
                <w:color w:val="000000"/>
              </w:rPr>
              <w:t>г.</w:t>
            </w:r>
            <w:proofErr w:type="gramStart"/>
            <w:r w:rsidRPr="00282E75">
              <w:rPr>
                <w:rFonts w:eastAsia="Times New Roman"/>
                <w:color w:val="000000"/>
              </w:rPr>
              <w:t>г</w:t>
            </w:r>
            <w:proofErr w:type="spellEnd"/>
            <w:proofErr w:type="gramEnd"/>
            <w:r w:rsidRPr="00282E75">
              <w:rPr>
                <w:rFonts w:eastAsia="Times New Roman"/>
                <w:color w:val="000000"/>
              </w:rPr>
              <w:t>.»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Награждение победителей, участвующих в конкурсах по благоустройству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награждении победителей участвующих в конкурсах по благоустройству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07.0.08.05031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07.0.08.05031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Общее 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456 461 236,76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439 174 293,10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438 900 590,06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образования Воскресенского муниципального округа Нижегородской области» на 2023 - 2028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456 461 236,76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439 174 293,10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438 900 590,06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"Развитие общего образования"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456 310 192,65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439 174 293,10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438 900 590,06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Обеспечение деятельности общеобразовательных организаций, подведомственных управлению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433 954 432,65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415 582 053,10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415 308 350,06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Обеспечение деятельности общеобразовательных организаций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118 650 950,39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100 939 479,79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101 137 880,79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37 787 301,05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37 298 400,00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37 298 400,00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54 600 724,84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44 512 278,79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44 710 678,79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26 073 763,70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18 849 501,00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18 849 502,00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184 160,80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279 300,00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279 300,00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за счёт средств фонда на поддержку территорий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01.1.08.22000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521 166,00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01.1.08.22000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420 200,00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01.1.08.22000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100 966,00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исполнение полномочий в сфере общего образования за счёт областного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01.1.08.73070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299 744 050,00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299 755 300,00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299 755 300,00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01.1.08.73070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164 498 976,94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200 200 700,00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200 200 700,00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01.1.08.73070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51 364 623,06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15 689 800,00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15 689 800,00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01.1.08.73070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83 880 450,00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83 864 800,00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83 864 800,00</w:t>
            </w:r>
          </w:p>
        </w:tc>
      </w:tr>
      <w:tr w:rsidR="00282E75" w:rsidRPr="00282E75" w:rsidTr="00C17C7B">
        <w:trPr>
          <w:trHeight w:val="409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местного бюджета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01.1.08.73140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848 000,00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716 600,00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716 600,00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01.1.08.73140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625 627,75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716 600,00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716 600,00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01.1.08.73140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222 372,25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01.1.08.74590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1 555 981,00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01.1.08.74590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1 095 310,00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01.1.08.74590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460 671,00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proofErr w:type="gramStart"/>
            <w:r w:rsidRPr="00282E75">
              <w:rPr>
                <w:rFonts w:eastAsia="Times New Roman"/>
                <w:color w:val="000000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организациях Нижегородской области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01.1.08.L3040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7 341 093,85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7 784 470,10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7 428 455,46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01.1.08.L3040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3 541 116,96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3 866 891,10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3 682 567,46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01.1.08.L3040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3 799 976,89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3 917 579,00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3 745 888,00</w:t>
            </w:r>
          </w:p>
        </w:tc>
      </w:tr>
      <w:tr w:rsidR="00282E75" w:rsidRPr="00282E75" w:rsidTr="00C17C7B">
        <w:trPr>
          <w:trHeight w:val="472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набора продуктов для организации питания за счёт средств областного и местного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01.1.08.S2480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2 532 168,31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3 842 121,21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3 842 121,21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01.1.08.S2480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1 257 848,76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2 311 711,21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2 311 711,21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01.1.08.S2480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1 274 319,55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1 530 410,00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1 530 410,00</w:t>
            </w:r>
          </w:p>
        </w:tc>
      </w:tr>
      <w:tr w:rsidR="00282E75" w:rsidRPr="00282E75" w:rsidTr="00C17C7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местного бюджета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01.1.08.S2490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2 761 023,10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2 544 082,00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2 427 992,60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01.1.08.S2490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1 373 310,10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1 263 885,00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1 203 944,60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01.1.08.S2490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1 387 713,00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1 280 197,00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1 224 048,00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Региональный проект "Педагоги и наставники"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01.1.Ю</w:t>
            </w:r>
            <w:proofErr w:type="gramStart"/>
            <w:r w:rsidRPr="00282E75">
              <w:rPr>
                <w:rFonts w:eastAsia="Times New Roman"/>
                <w:color w:val="000000"/>
              </w:rPr>
              <w:t>6</w:t>
            </w:r>
            <w:proofErr w:type="gramEnd"/>
            <w:r w:rsidRPr="00282E75">
              <w:rPr>
                <w:rFonts w:eastAsia="Times New Roman"/>
                <w:color w:val="000000"/>
              </w:rPr>
              <w:t>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22 355 760,00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23 592 240,00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23 592 240,00</w:t>
            </w:r>
          </w:p>
        </w:tc>
      </w:tr>
      <w:tr w:rsidR="00282E75" w:rsidRPr="00282E75" w:rsidTr="00C17C7B">
        <w:trPr>
          <w:trHeight w:val="4399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01.1.Ю</w:t>
            </w:r>
            <w:proofErr w:type="gramStart"/>
            <w:r w:rsidRPr="00282E75">
              <w:rPr>
                <w:rFonts w:eastAsia="Times New Roman"/>
                <w:color w:val="000000"/>
              </w:rPr>
              <w:t>6</w:t>
            </w:r>
            <w:proofErr w:type="gramEnd"/>
            <w:r w:rsidRPr="00282E75">
              <w:rPr>
                <w:rFonts w:eastAsia="Times New Roman"/>
                <w:color w:val="000000"/>
              </w:rPr>
              <w:t>.53030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22 355 760,00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23 592 240,00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23 592 240,00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01.1.Ю</w:t>
            </w:r>
            <w:proofErr w:type="gramStart"/>
            <w:r w:rsidRPr="00282E75">
              <w:rPr>
                <w:rFonts w:eastAsia="Times New Roman"/>
                <w:i/>
                <w:iCs/>
                <w:color w:val="000000"/>
              </w:rPr>
              <w:t>6</w:t>
            </w:r>
            <w:proofErr w:type="gramEnd"/>
            <w:r w:rsidRPr="00282E75">
              <w:rPr>
                <w:rFonts w:eastAsia="Times New Roman"/>
                <w:i/>
                <w:iCs/>
                <w:color w:val="000000"/>
              </w:rPr>
              <w:t>.53030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16 440 359,74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17 655 120,00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17 655 120,00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01.1.Ю</w:t>
            </w:r>
            <w:proofErr w:type="gramStart"/>
            <w:r w:rsidRPr="00282E75">
              <w:rPr>
                <w:rFonts w:eastAsia="Times New Roman"/>
                <w:i/>
                <w:iCs/>
                <w:color w:val="000000"/>
              </w:rPr>
              <w:t>6</w:t>
            </w:r>
            <w:proofErr w:type="gramEnd"/>
            <w:r w:rsidRPr="00282E75">
              <w:rPr>
                <w:rFonts w:eastAsia="Times New Roman"/>
                <w:i/>
                <w:iCs/>
                <w:color w:val="000000"/>
              </w:rPr>
              <w:t>.53030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5 915 400,26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5 937 120,00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5 937 120,00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Создание новых мест в общеобразовательных организациях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151 044,11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Проведение мероприятий для получения лицензии на осуществление образовательной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01.7.02.00000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151 044,11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проведение мероприятий для получения лицензии на осуществление образовательной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01.7.02.21590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151 044,11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01.7.02.21590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151 044,11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Дополнительное образование детей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24 308 502,11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24 471 500,00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24 471 500,00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образования Воскресенского муниципального округа Нижегородской области» на 2023 - 2028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24 158 502,11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24 471 500,00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24 471 500,00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"Развитие дополнительного образования и воспитания детей и молодёжи"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24 158 502,11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24 471 500,00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24 471 500,00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Обеспечение образовательной деятельности организаций дополнительного образования, подведомственных отделу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01.2.01.00000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24 158 502,11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24 471 500,00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24 471 500,00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Обеспечение деятельности организаций дополнительного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01.2.01.23590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6 308 036,08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5 911 150,00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5 911 150,00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01.2.01.23590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6 308 036,08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5 911 150,00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5 911 150,00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Обеспечение </w:t>
            </w:r>
            <w:proofErr w:type="gramStart"/>
            <w:r w:rsidRPr="00282E75">
              <w:rPr>
                <w:rFonts w:eastAsia="Times New Roman"/>
                <w:color w:val="00000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01.2.01.23592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17 850 466,03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18 560 350,00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18 560 350,00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01.2.01.23592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17 850 466,03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18 160 950,00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18 160 950,00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01.2.01.23592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399 400,00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399 400,00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77.7.04.74270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77.7.04.74270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73 428 894,70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68 778 438,00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70 715 509,00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образования Воскресенского муниципального округа Нижегородской области» на 2023 - 2028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73 226 893,32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68 778 438,00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70 715 509,00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"Развитие общего образования"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3 610 522,00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3 300 688,00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3 346 259,00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Обеспечение деятельности общеобразовательных организаций, подведомственных управлению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Обеспечение деятельности общеобразовательных организаций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231 878,31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168 121,69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Региональный проект "Педагоги и наставники"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01.1.Ю</w:t>
            </w:r>
            <w:proofErr w:type="gramStart"/>
            <w:r w:rsidRPr="00282E75">
              <w:rPr>
                <w:rFonts w:eastAsia="Times New Roman"/>
                <w:color w:val="000000"/>
              </w:rPr>
              <w:t>6</w:t>
            </w:r>
            <w:proofErr w:type="gramEnd"/>
            <w:r w:rsidRPr="00282E75">
              <w:rPr>
                <w:rFonts w:eastAsia="Times New Roman"/>
                <w:color w:val="000000"/>
              </w:rPr>
              <w:t>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3 210 522,00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3 300 688,00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3 346 259,00</w:t>
            </w:r>
          </w:p>
        </w:tc>
      </w:tr>
      <w:tr w:rsidR="00282E75" w:rsidRPr="00282E75" w:rsidTr="00C17C7B">
        <w:trPr>
          <w:trHeight w:val="346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01.1.Ю</w:t>
            </w:r>
            <w:proofErr w:type="gramStart"/>
            <w:r w:rsidRPr="00282E75">
              <w:rPr>
                <w:rFonts w:eastAsia="Times New Roman"/>
                <w:color w:val="000000"/>
              </w:rPr>
              <w:t>6</w:t>
            </w:r>
            <w:proofErr w:type="gramEnd"/>
            <w:r w:rsidRPr="00282E75">
              <w:rPr>
                <w:rFonts w:eastAsia="Times New Roman"/>
                <w:color w:val="000000"/>
              </w:rPr>
              <w:t>.50500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728 700,00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781 200,00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781 200,00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01.1.Ю</w:t>
            </w:r>
            <w:proofErr w:type="gramStart"/>
            <w:r w:rsidRPr="00282E75">
              <w:rPr>
                <w:rFonts w:eastAsia="Times New Roman"/>
                <w:i/>
                <w:iCs/>
                <w:color w:val="000000"/>
              </w:rPr>
              <w:t>6</w:t>
            </w:r>
            <w:proofErr w:type="gramEnd"/>
            <w:r w:rsidRPr="00282E75">
              <w:rPr>
                <w:rFonts w:eastAsia="Times New Roman"/>
                <w:i/>
                <w:iCs/>
                <w:color w:val="000000"/>
              </w:rPr>
              <w:t>.50500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580 169,25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624 960,00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624 960,00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01.1.Ю</w:t>
            </w:r>
            <w:proofErr w:type="gramStart"/>
            <w:r w:rsidRPr="00282E75">
              <w:rPr>
                <w:rFonts w:eastAsia="Times New Roman"/>
                <w:i/>
                <w:iCs/>
                <w:color w:val="000000"/>
              </w:rPr>
              <w:t>6</w:t>
            </w:r>
            <w:proofErr w:type="gramEnd"/>
            <w:r w:rsidRPr="00282E75">
              <w:rPr>
                <w:rFonts w:eastAsia="Times New Roman"/>
                <w:i/>
                <w:iCs/>
                <w:color w:val="000000"/>
              </w:rPr>
              <w:t>.50500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148 530,75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156 240,00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156 240,00</w:t>
            </w:r>
          </w:p>
        </w:tc>
      </w:tr>
      <w:tr w:rsidR="00282E75" w:rsidRPr="00282E75" w:rsidTr="00C17C7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счёт средств федерального и областного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01.1.Ю</w:t>
            </w:r>
            <w:proofErr w:type="gramStart"/>
            <w:r w:rsidRPr="00282E75">
              <w:rPr>
                <w:rFonts w:eastAsia="Times New Roman"/>
                <w:color w:val="000000"/>
              </w:rPr>
              <w:t>6</w:t>
            </w:r>
            <w:proofErr w:type="gramEnd"/>
            <w:r w:rsidRPr="00282E75">
              <w:rPr>
                <w:rFonts w:eastAsia="Times New Roman"/>
                <w:color w:val="000000"/>
              </w:rPr>
              <w:t>.51790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2 481 822,00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2 519 488,00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2 565 059,00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01.1.Ю</w:t>
            </w:r>
            <w:proofErr w:type="gramStart"/>
            <w:r w:rsidRPr="00282E75">
              <w:rPr>
                <w:rFonts w:eastAsia="Times New Roman"/>
                <w:i/>
                <w:iCs/>
                <w:color w:val="000000"/>
              </w:rPr>
              <w:t>6</w:t>
            </w:r>
            <w:proofErr w:type="gramEnd"/>
            <w:r w:rsidRPr="00282E75">
              <w:rPr>
                <w:rFonts w:eastAsia="Times New Roman"/>
                <w:i/>
                <w:iCs/>
                <w:color w:val="000000"/>
              </w:rPr>
              <w:t>.51790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1 882 528,39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1 926 667,13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1 961 515,56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01.1.Ю</w:t>
            </w:r>
            <w:proofErr w:type="gramStart"/>
            <w:r w:rsidRPr="00282E75">
              <w:rPr>
                <w:rFonts w:eastAsia="Times New Roman"/>
                <w:i/>
                <w:iCs/>
                <w:color w:val="000000"/>
              </w:rPr>
              <w:t>6</w:t>
            </w:r>
            <w:proofErr w:type="gramEnd"/>
            <w:r w:rsidRPr="00282E75">
              <w:rPr>
                <w:rFonts w:eastAsia="Times New Roman"/>
                <w:i/>
                <w:iCs/>
                <w:color w:val="000000"/>
              </w:rPr>
              <w:t>.51790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599 293,61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592 820,87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603 543,44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"Развитие дополнительного образования и воспитания детей и молодёжи"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3 136 026,40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715 500,00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715 500,00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Организация отдыха и оздоровления детей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01.2.09.00000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3 136 026,40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715 500,00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715 500,00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организацию отдыха и оздоровления детей в загородных оздоровительно-образовательных центрах (лагерях) круглогодичного и сезонного действия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01.2.09.24010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01.2.09.24010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149 247,20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01.2.09.24010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50 752,80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организацию отдыха и оздоровления детей в лагерях с дневным пребыванием на базе муниципальных общеобразовательных учреждений Воскресенского округа в период летних и сезонных каникул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01.2.09.24020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2 549 505,20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01.2.09.24020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1 708 505,20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01.2.09.24020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841 000,00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проведение мероприятий во время каникулярного отдыха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01.2.09.29140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286 521,20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01.2.09.29140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247 364,00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01.2.09.29140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39 157,20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504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</w:t>
            </w:r>
            <w:proofErr w:type="gramStart"/>
            <w:r w:rsidRPr="00282E75">
              <w:rPr>
                <w:rFonts w:eastAsia="Times New Roman"/>
                <w:color w:val="000000"/>
              </w:rPr>
              <w:t>на осуществление выплат на компенсацию части расходов по приобретению путёвки с частичной оплатой за счёт</w:t>
            </w:r>
            <w:proofErr w:type="gramEnd"/>
            <w:r w:rsidRPr="00282E75">
              <w:rPr>
                <w:rFonts w:eastAsia="Times New Roman"/>
                <w:color w:val="000000"/>
              </w:rPr>
              <w:t xml:space="preserve">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01.2.09.73320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515 500,00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515 500,00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01.2.09.73320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515 500,00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515 500,00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Подпрограмма "Развитие системы оценки качества образования и информационной прозрачности системы образования"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01.3.00.00000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1 121 500,00</w:t>
            </w:r>
          </w:p>
        </w:tc>
      </w:tr>
      <w:tr w:rsidR="00282E75" w:rsidRPr="00282E75" w:rsidTr="00C17C7B">
        <w:trPr>
          <w:trHeight w:val="346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Формирование культуры оценки качества образования на уровне округа и отдельных организаций через повышение квалификационного уровня кадров системы образования, организацию мониторинга качества образования, проведение анализа и использование результатов оценочных процедур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01.3.04.00000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1 121 500,00</w:t>
            </w:r>
          </w:p>
        </w:tc>
      </w:tr>
      <w:tr w:rsidR="00282E75" w:rsidRPr="00282E75" w:rsidTr="00C17C7B">
        <w:trPr>
          <w:trHeight w:val="504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 за счёт средств областного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01.3.04.73010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1 121 500,00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01.3.04.73010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565 230,05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540 100,00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540 100,00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01.3.04.73010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556 269,95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581 400,00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581 400,00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Подпрограмма "Патриотическое воспитание и подготовка граждан к военной службе"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01.4.00.00000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70 092,69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Проведение комплекса мероприятий, направленных на гражданско-патриотическое воспитание, воспитание у граждан навыков поведения в чрезвычайных ситуациях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01.4.05.00000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70 092,69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Проведение мероприятий в рамках подпрограммы "Патриотическое воспитание и подготовка граждан к военной службе"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01.4.05.29140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70 092,69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01.4.05.29140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70 092,69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Ресурсное обеспечение сферы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01.5.00.00000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9 128 600,00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Реализация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01.5.05.00000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9 128 600,00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01.5.05.S2250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9 128 600,00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01.5.05.S2250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7 709 701,68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9 128 600,00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9 128 600,00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01.5.05.S2250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1 418 898,32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01.8.00.00000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56 160 152,23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54 512 150,00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56 403 650,00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Содержание аппарат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01.8.01.00000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5 888 808,93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4 826 400,00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5 126 400,00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деятельности аппарата управления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01.8.01.20190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5 888 808,93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4 826 400,00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5 126 400,00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01.8.01.20190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5 614 144,03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4 756 000,00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5 056 000,00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01.8.01.20190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274 664,90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70 400,00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70 400,00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01.8.02.00000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50 271 343,30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49 685 750,00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51 277 250,00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01.8.02.45590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50 271 343,30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49 685 750,00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51 277 250,00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01.8.02.45590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46 268 946,79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46 566 900,00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48 566 900,00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01.8.02.45590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4 002 396,51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3 016 050,00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2 607 550,00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01.8.02.45590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102 800,00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102 800,00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202 001,38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202 001,38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202 001,38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выплаты по обязательствам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202 001,38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202 001,38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2 407 200,00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1 798 300,00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1 798 300,00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102 800,00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Муниципальная программа «Развитие образования Воскресенского муниципального округа Нижегородской области» на 2023 - 2028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102 800,00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Стипендиальная программа поддержки целевого обучения педагогических кадров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01.9.00.00000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102 800,00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выплату стипендии студентам, обучающимся на педагогических специальностях в образовательных организациях среднего профессионального и высшего образования по договорам о целевом обучении, заключенным с администрацией Воскресенского муниципального округа Нижегородской области.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01.9.00.29140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102 800,00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01.9.00.29140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102 800,00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Охрана семьи и детства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2 304 400,00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1 798 300,00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1 798 300,00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образования Воскресенского муниципального округа Нижегородской области» на 2023 - 2028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2 304 400,00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1 798 300,00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1 798 300,00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"Развитие общего образования"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2 304 400,00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1 798 300,00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1 798 300,00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Обеспечение деятельности дошкольных образовательных организаций, подведомственных управлению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2 304 400,00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1 798 300,00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1 798 300,00</w:t>
            </w:r>
          </w:p>
        </w:tc>
      </w:tr>
      <w:tr w:rsidR="00282E75" w:rsidRPr="00282E75" w:rsidTr="00C17C7B">
        <w:trPr>
          <w:trHeight w:val="441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осуществление выплаты компенсации части родительской платы за присмотр и уход за ребёнком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 за счёт средств областного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01.1.01.73110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2 304 400,00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1 798 300,00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1 798 300,00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01.1.01.73110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34 100,00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26 600,00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26 600,00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01.1.01.73110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2 270 300,00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1 771 700,00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1 771 700,00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lastRenderedPageBreak/>
              <w:t>УПРАВЛЕНИЕ СЕЛЬСКОГО ХОЗЯЙСТВА АДМИНИСТРАЦИИ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12 277 553,48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20 110 700,00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19 776 000,00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12 277 553,48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20 110 700,00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19 776 000,00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12 277 553,48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20 110 700,00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19 776 000,00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агропромышленного комплекса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9 070 453,62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18 308 500,00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17 973 800,00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"Развитие сельского хозяйства, пищевой и перерабатывающей промышленности Воскресенского муниципального района" до 2024 года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3 716 753,62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12 954 800,00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12 620 100,00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Развитие производства продукции растениеводства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852 997,00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2 618 700,00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2 612 000,00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12.1.01.73260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761 997,00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1 674 300,00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1 674 300,00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12.1.01.73260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761 997,00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1 674 300,00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1 674 300,00</w:t>
            </w:r>
          </w:p>
        </w:tc>
      </w:tr>
      <w:tr w:rsidR="00282E75" w:rsidRPr="00282E75" w:rsidTr="00C17C7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 w:rsidRPr="00282E75">
              <w:rPr>
                <w:rFonts w:eastAsia="Times New Roman"/>
                <w:color w:val="000000"/>
              </w:rPr>
              <w:t>отдельным</w:t>
            </w:r>
            <w:proofErr w:type="gramEnd"/>
            <w:r w:rsidRPr="00282E7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282E75">
              <w:rPr>
                <w:rFonts w:eastAsia="Times New Roman"/>
                <w:color w:val="000000"/>
              </w:rPr>
              <w:t>подотраслям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растениеводства и животноводства. Субвенции на возмещение части затрат на поддержку элитного семеноводства за счет средств федерального и областного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12.1.01.R5014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624 800,00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630 200,00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12.1.01.R5014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624 800,00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630 200,00</w:t>
            </w:r>
          </w:p>
        </w:tc>
      </w:tr>
      <w:tr w:rsidR="00282E75" w:rsidRPr="00282E75" w:rsidTr="00C17C7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 xml:space="preserve">Поддержка сельскохозяйственного производства по </w:t>
            </w:r>
            <w:proofErr w:type="gramStart"/>
            <w:r w:rsidRPr="00282E75">
              <w:rPr>
                <w:rFonts w:eastAsia="Times New Roman"/>
                <w:color w:val="000000"/>
              </w:rPr>
              <w:t>отдельным</w:t>
            </w:r>
            <w:proofErr w:type="gramEnd"/>
            <w:r w:rsidRPr="00282E7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282E75">
              <w:rPr>
                <w:rFonts w:eastAsia="Times New Roman"/>
                <w:color w:val="000000"/>
              </w:rPr>
              <w:t>подотраслям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растениеводства и животноводства. Субвенции на возмещение части затрат на поддержку элитного семеноводства за счет средств областного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12.1.01.А5014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319 600,00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307 500,00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12.1.01.А5014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319 600,00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307 500,00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Развитие производства продукции животноводства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2 640 594,25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4 801 200,00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4 839 600,00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предоставление субсидий на возмещение части затрат на проведение исследований химического состава и качества кормов (сена, силоса)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12.1.02.25074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18 400,00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12.1.02.25074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18 400,00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18 400,00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местного бюджета на поддержку производства молока за счёт средств федерального и областного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12.1.02.R5011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1 336 000,00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1 393 300,00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12.1.02.R5011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1 336 000,00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1 393 300,00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местного бюджета на возмещение части затрат на поддержку племенного животноводства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12.1.02.R5015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1 065 314,25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1 100 300,00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1 147 400,00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12.1.02.R5015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1 065 314,25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1 100 300,00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1 147 400,00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местного бюджета на поддержку производства молока за счёт средств областного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12.1.02.А5011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941 300,00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898 700,00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12.1.02.А5011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941 300,00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898 700,00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местного бюджета на возмещение части затрат на поддержку племенного животноводства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12.1.02.А5015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1 574 700,00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1 405 200,00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1 381 800,00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12.1.02.А5015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1 574 700,00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1 405 200,00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1 381 800,00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Развитие сельскохозяйственного производства (субсидирование части затрат)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101 432,00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541 300,00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541 300,00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развитие сельскохозяйственного производства (субсидирование части затрат)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12.1.04.25070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12.1.04.25070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возмещение части затрат на проведение исследований побочных продуктов животноводства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12.1.04.29091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1 432,00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41 300,00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41 300,00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12.1.04.29091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1 432,00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41 300,00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41 300,00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Обновление парка сельскохозяйственной техники (субсидирование части затрат)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12.1.07.00000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60 530,37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4 696 900,00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4 330 500,00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возмещение затрат на приобретение оборудования и техники за счёт средств областного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12.1.07.73220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60 530,37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4 696 900,00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4 330 500,00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12.1.07.73220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60 530,37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4 696 900,00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4 330 500,00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Формирование кадрового потенциала АПК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12.1.40.00000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238 500,00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238 500,00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Реализация мер муниципальной поддержки кадрового потенциала АПК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12.1.41.00000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238 500,00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238 500,00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реализацию мер муниципальной поддержки кадрового потенциала АПК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12.1.41.29090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238 500,00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238 500,00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12.1.41.29090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238 500,00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238 500,00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Повышение квалификации руководителей и специалистов сельскохозяйственных организаций, крестьянских (фермерских) хозяйств и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12.1.42.00000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33 000,00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30 000,00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повышение квалификации руководителей и специалистов сельскохозяйственных организаций, крестьянских (фермерских) хозяйств и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12.1.42.29090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33 000,00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12.1.42.29090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33 000,00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Информационное обслуживание сельскохозяйственных товаропроизводителей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12.1.51.00000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28 200,00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28 200,00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28 200,00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Оплата услуг по договору на предоставление доступа и абонентское обслуживание в Системе "Контур-Экстерн" и справочно-правовом </w:t>
            </w:r>
            <w:proofErr w:type="spellStart"/>
            <w:r w:rsidRPr="00282E75">
              <w:rPr>
                <w:rFonts w:eastAsia="Times New Roman"/>
                <w:color w:val="000000"/>
              </w:rPr>
              <w:t>вебсервисе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12.1.51.26030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28 200,00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28 200,00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28 200,00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12.1.51.26030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28 200,00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28 200,00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28 200,00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Подпрограмма "Эпизоотическое благополучие"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168 700,00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Управление природно-очаговыми заболеваниями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12.2.01.00000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168 700,00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</w:t>
            </w:r>
            <w:proofErr w:type="gramStart"/>
            <w:r w:rsidRPr="00282E75">
              <w:rPr>
                <w:rFonts w:eastAsia="Times New Roman"/>
                <w:color w:val="000000"/>
              </w:rPr>
              <w:t>на осуществление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12.2.01.73310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168 700,00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12.2.01.73310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168 700,00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168 700,00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168 700,00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"Обеспечение реализации Программы"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12.4.00.00000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5 185 000,00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Обеспечение реализации Программы и достижение индикаторов Программы (содержание аппарата управления)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12.4.01.00000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5 185 000,00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осуществление государственных полномочий по поддержке сельскохозяйственного производства за счёт средств областного бюджета (единая субвенция)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12.4.01.73910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5 185 000,00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12.4.01.73910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4 811 261,53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4 814 500,00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4 814 500,00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12.4.01.73910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373 738,47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370 500,00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370 500,00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3 207 099,86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1 802 200,00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1 802 200,00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3 207 099,86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1 802 200,00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1 802 200,00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2 069 168,86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902 200,00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902 200,00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2 069 168,86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902 200,00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902 200,00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2 017 187,83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902 200,00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902 200,00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51 981,03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 за счет средств федерального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137 931,00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поощрение региональных управленческих команд верхнего уровня в 2025 году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77.7.03.55490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137 931,00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77.7.03.55490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137 931,00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1 000 000,00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900 000,00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Борьба с борщевиком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77.7.04.29900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1 000 000,00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77.7.04.29900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1 000 000,00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900 000,00</w:t>
            </w:r>
          </w:p>
        </w:tc>
      </w:tr>
      <w:tr w:rsidR="00282E75" w:rsidRPr="00282E75" w:rsidTr="00C17C7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lastRenderedPageBreak/>
              <w:t>УПРАВЛЕНИЕ КАПИТАЛЬНОГО СТРОИТЕЛЬСТВА И АРХИТЕКТУРЫ АДМИНИСТРАЦИИ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467 797 739,46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129 869 118,95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53 266 454,09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3 165 544,05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3 165 544,05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3 165 544,05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3 165 544,05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Муниципальные учреждения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2 764 544,05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деятельности муниципальных учреждений (АХО)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77.7.02.02590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2 764 544,05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77.7.02.02590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2 764 544,05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заключение договоров на оказание услуг по поиску и подбору кандидатов на военную службу в Вооруженные Силы Российской Федерации по контракту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8 908 254,79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6 949 500,00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7 249 500,00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8 908 254,79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6 949 500,00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7 249 500,00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8 908 254,79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6 949 500,00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7 249 500,00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1 649 151,09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1 250 000,00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Обеспечение территорий документами </w:t>
            </w:r>
            <w:proofErr w:type="spellStart"/>
            <w:r w:rsidRPr="00282E75">
              <w:rPr>
                <w:rFonts w:eastAsia="Times New Roman"/>
                <w:color w:val="000000"/>
              </w:rPr>
              <w:t>терпланирования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и реализация архитектурной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297 885,25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750 000,00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Технические паспорта на вводимые объекты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04.1.02.29010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67 731,25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04.1.02.29010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67 731,25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Экспертиза смет и ПСД в </w:t>
            </w:r>
            <w:proofErr w:type="gramStart"/>
            <w:r w:rsidRPr="00282E75">
              <w:rPr>
                <w:rFonts w:eastAsia="Times New Roman"/>
                <w:color w:val="000000"/>
              </w:rPr>
              <w:t>ГАУ</w:t>
            </w:r>
            <w:proofErr w:type="gramEnd"/>
            <w:r w:rsidRPr="00282E75">
              <w:rPr>
                <w:rFonts w:eastAsia="Times New Roman"/>
                <w:color w:val="000000"/>
              </w:rPr>
              <w:t xml:space="preserve"> НО УГЭ </w:t>
            </w:r>
            <w:proofErr w:type="spellStart"/>
            <w:r w:rsidRPr="00282E75">
              <w:rPr>
                <w:rFonts w:eastAsia="Times New Roman"/>
                <w:color w:val="000000"/>
              </w:rPr>
              <w:t>ПДиРИИ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04.1.02.29040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04.1.02.29040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400 000,00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Получение технических условий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04.1.02.29050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04.1.02.29050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04.1.02.29060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230 154,00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04.1.02.29060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230 154,00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1 351 265,84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500 000,00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Проверка смет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04.1.10.10206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268 006,03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04.1.10.10206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268 006,03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Оплата </w:t>
            </w:r>
            <w:proofErr w:type="spellStart"/>
            <w:r w:rsidRPr="00282E75">
              <w:rPr>
                <w:rFonts w:eastAsia="Times New Roman"/>
                <w:color w:val="000000"/>
              </w:rPr>
              <w:t>техприсоединения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04.1.10.10207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212 268,75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04.1.10.10207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212 268,75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Проведение коммуникаций и устройство фундамента к модульной лыжной базе </w:t>
            </w:r>
            <w:proofErr w:type="spellStart"/>
            <w:r w:rsidRPr="00282E75">
              <w:rPr>
                <w:rFonts w:eastAsia="Times New Roman"/>
                <w:color w:val="000000"/>
              </w:rPr>
              <w:t>р.п</w:t>
            </w:r>
            <w:proofErr w:type="gramStart"/>
            <w:r w:rsidRPr="00282E75">
              <w:rPr>
                <w:rFonts w:eastAsia="Times New Roman"/>
                <w:color w:val="000000"/>
              </w:rPr>
              <w:t>.В</w:t>
            </w:r>
            <w:proofErr w:type="gramEnd"/>
            <w:r w:rsidRPr="00282E75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282E75">
              <w:rPr>
                <w:rFonts w:eastAsia="Times New Roman"/>
                <w:color w:val="000000"/>
              </w:rPr>
              <w:t>ул.Панфилова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(возле школы)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04.1.10.10209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870 991,06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04.1.10.10209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870 991,06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7 259 103,70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5 699 500,00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5 999 500,00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04.2.01.00000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7 259 103,70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5 699 500,00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5 999 500,00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деятельности аппарата управления ОКСА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04.2.01.20190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7 259 103,70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5 699 500,00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5 999 500,00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04.2.01.20190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6 775 035,91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5 594 500,00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5 894 500,00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04.2.01.20190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484 067,79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105 000,00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23 013 130,24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40 230 648,95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6 576 344,09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1 703 731,36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34 011 500,01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300 000,00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1 703 731,36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34 011 500,01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300 000,00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1 703 731,36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34 011 500,01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300 000,00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Выполнение государственных обязательств по обеспечению жильём отдельных категорий граждан, установленных законодательством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430 892,00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proofErr w:type="gramStart"/>
            <w:r w:rsidRPr="00282E75">
              <w:rPr>
                <w:rFonts w:eastAsia="Times New Roman"/>
                <w:color w:val="000000"/>
              </w:rPr>
              <w:t xml:space="preserve">Оценка технического </w:t>
            </w:r>
            <w:proofErr w:type="spellStart"/>
            <w:r w:rsidRPr="00282E75">
              <w:rPr>
                <w:rFonts w:eastAsia="Times New Roman"/>
                <w:color w:val="000000"/>
              </w:rPr>
              <w:t>состяния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жилых домов (детей-сирот и детей, оставшихся без попечения родителей, </w:t>
            </w:r>
            <w:r w:rsidRPr="00282E75">
              <w:rPr>
                <w:rFonts w:eastAsia="Times New Roman"/>
                <w:color w:val="000000"/>
              </w:rPr>
              <w:br/>
              <w:t>лиц из числа детей-сирот и детей, оставшихся без попечения родителей)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04.1.03.10820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430 892,00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04.1.03.10820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430 892,00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Реализация государственной программы Нижегородской области "Развитие жилищного строительства и ликвидация аварийного жилищного фонда на территории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04.1.09.00000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434 684,16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1 115 200,00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снос расселенных многоквартирных жилых домов в муниципальных образованиях Нижегородской области, признанных аварийными, за счет средств областного и местного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04.1.09.S2120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434 684,16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1 115 200,00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04.1.09.S2120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434 684,16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1 115 200,00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119 332,72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ремонт муниципального жилья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04.1.10.10116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119 332,72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04.1.10.10116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119 332,72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300 000,00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Строительство объектов газоснабжения и разработка ПИР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718 822,48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Газификация жилья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04.1.11.10102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718 822,48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04.1.11.10102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718 822,48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Региональный проект "Жилье"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04.1.И</w:t>
            </w:r>
            <w:proofErr w:type="gramStart"/>
            <w:r w:rsidRPr="00282E75">
              <w:rPr>
                <w:rFonts w:eastAsia="Times New Roman"/>
                <w:color w:val="000000"/>
              </w:rPr>
              <w:t>2</w:t>
            </w:r>
            <w:proofErr w:type="gramEnd"/>
            <w:r w:rsidRPr="00282E75">
              <w:rPr>
                <w:rFonts w:eastAsia="Times New Roman"/>
                <w:color w:val="000000"/>
              </w:rPr>
              <w:t>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32 596 300,01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04.1.И</w:t>
            </w:r>
            <w:proofErr w:type="gramStart"/>
            <w:r w:rsidRPr="00282E75">
              <w:rPr>
                <w:rFonts w:eastAsia="Times New Roman"/>
                <w:color w:val="000000"/>
              </w:rPr>
              <w:t>2</w:t>
            </w:r>
            <w:proofErr w:type="gramEnd"/>
            <w:r w:rsidRPr="00282E75">
              <w:rPr>
                <w:rFonts w:eastAsia="Times New Roman"/>
                <w:color w:val="000000"/>
              </w:rPr>
              <w:t>.6748V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31 400 834,92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04.1.И</w:t>
            </w:r>
            <w:proofErr w:type="gramStart"/>
            <w:r w:rsidRPr="00282E75">
              <w:rPr>
                <w:rFonts w:eastAsia="Times New Roman"/>
                <w:i/>
                <w:iCs/>
                <w:color w:val="000000"/>
              </w:rPr>
              <w:t>2</w:t>
            </w:r>
            <w:proofErr w:type="gramEnd"/>
            <w:r w:rsidRPr="00282E75">
              <w:rPr>
                <w:rFonts w:eastAsia="Times New Roman"/>
                <w:i/>
                <w:iCs/>
                <w:color w:val="000000"/>
              </w:rPr>
              <w:t>.6748V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31 400 834,92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409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proofErr w:type="gramStart"/>
            <w:r w:rsidRPr="00282E75">
              <w:rPr>
                <w:rFonts w:eastAsia="Times New Roman"/>
                <w:color w:val="000000"/>
              </w:rPr>
              <w:t xml:space="preserve">Расходы на </w:t>
            </w:r>
            <w:proofErr w:type="spellStart"/>
            <w:r w:rsidRPr="00282E75">
              <w:rPr>
                <w:rFonts w:eastAsia="Times New Roman"/>
                <w:color w:val="000000"/>
              </w:rPr>
              <w:t>софинансирование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"Переселение граждан на территории Нижегородской области в период 2024 по 2030 год из </w:t>
            </w:r>
            <w:proofErr w:type="spellStart"/>
            <w:r w:rsidRPr="00282E75">
              <w:rPr>
                <w:rFonts w:eastAsia="Times New Roman"/>
                <w:color w:val="000000"/>
              </w:rPr>
              <w:t>аврийного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жилищного фонда, признанного таковым с 1 января 2017 г. до 1 января 2022 г."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04.1.И</w:t>
            </w:r>
            <w:proofErr w:type="gramStart"/>
            <w:r w:rsidRPr="00282E75">
              <w:rPr>
                <w:rFonts w:eastAsia="Times New Roman"/>
                <w:color w:val="000000"/>
              </w:rPr>
              <w:t>2</w:t>
            </w:r>
            <w:proofErr w:type="gramEnd"/>
            <w:r w:rsidRPr="00282E75">
              <w:rPr>
                <w:rFonts w:eastAsia="Times New Roman"/>
                <w:color w:val="000000"/>
              </w:rPr>
              <w:t>.A748V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1 195 465,09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04.1.И</w:t>
            </w:r>
            <w:proofErr w:type="gramStart"/>
            <w:r w:rsidRPr="00282E75">
              <w:rPr>
                <w:rFonts w:eastAsia="Times New Roman"/>
                <w:i/>
                <w:iCs/>
                <w:color w:val="000000"/>
              </w:rPr>
              <w:t>2</w:t>
            </w:r>
            <w:proofErr w:type="gramEnd"/>
            <w:r w:rsidRPr="00282E75">
              <w:rPr>
                <w:rFonts w:eastAsia="Times New Roman"/>
                <w:i/>
                <w:iCs/>
                <w:color w:val="000000"/>
              </w:rPr>
              <w:t>.A748V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1 195 465,09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13 155 043,49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900 000,00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900 000,00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2 317 922,22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900 000,00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2 317 922,22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900 000,00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Выполнение государственных обязательств по обеспечению жильём отдельных категорий граждан, установленных законодательством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164 714,40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обеспечение детей-сирот и детей, оставшихся без попечения родителей, </w:t>
            </w:r>
            <w:r w:rsidRPr="00282E75">
              <w:rPr>
                <w:rFonts w:eastAsia="Times New Roman"/>
                <w:color w:val="000000"/>
              </w:rPr>
              <w:br/>
              <w:t>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04.1.03.Д0820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164 714,40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04.1.03.Д0820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164 714,40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Обеспечение технического обслуживания газопроводов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1 236 032,02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900 000,00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Техническое обслуживание и аварийно-диспетчерское обслуживание газопроводов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04.1.04.29700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1 236 032,02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04.1.04.29700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1 236 032,02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900 000,00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346 872,35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прокладку водопровода до </w:t>
            </w:r>
            <w:proofErr w:type="spellStart"/>
            <w:r w:rsidRPr="00282E75">
              <w:rPr>
                <w:rFonts w:eastAsia="Times New Roman"/>
                <w:color w:val="000000"/>
              </w:rPr>
              <w:t>ул</w:t>
            </w:r>
            <w:proofErr w:type="gramStart"/>
            <w:r w:rsidRPr="00282E75">
              <w:rPr>
                <w:rFonts w:eastAsia="Times New Roman"/>
                <w:color w:val="000000"/>
              </w:rPr>
              <w:t>.В</w:t>
            </w:r>
            <w:proofErr w:type="gramEnd"/>
            <w:r w:rsidRPr="00282E75">
              <w:rPr>
                <w:rFonts w:eastAsia="Times New Roman"/>
                <w:color w:val="000000"/>
              </w:rPr>
              <w:t>есенняя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в </w:t>
            </w:r>
            <w:proofErr w:type="spellStart"/>
            <w:r w:rsidRPr="00282E75">
              <w:rPr>
                <w:rFonts w:eastAsia="Times New Roman"/>
                <w:color w:val="000000"/>
              </w:rPr>
              <w:t>п.Калиниха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04.1.10.10117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346 872,35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04.1.10.10117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346 872,35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Строительство объектов газоснабжения и разработка ПИР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570 303,45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Газификация жилья для детей-сирот в </w:t>
            </w:r>
            <w:proofErr w:type="spellStart"/>
            <w:r w:rsidRPr="00282E75">
              <w:rPr>
                <w:rFonts w:eastAsia="Times New Roman"/>
                <w:color w:val="000000"/>
              </w:rPr>
              <w:t>р.п</w:t>
            </w:r>
            <w:proofErr w:type="gramStart"/>
            <w:r w:rsidRPr="00282E75">
              <w:rPr>
                <w:rFonts w:eastAsia="Times New Roman"/>
                <w:color w:val="000000"/>
              </w:rPr>
              <w:t>.В</w:t>
            </w:r>
            <w:proofErr w:type="gramEnd"/>
            <w:r w:rsidRPr="00282E75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04.1.11.10101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570 303,45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04.1.11.10101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570 303,45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Муниципальная программа «Развитие жилищно-коммунального хозяйства и охраны окружающей среды Воскресенского муниципального округа»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10 837 121,27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"Повышение эффективности работы организаций коммунального комплекса путём материально-технического, современного оснащения отрасли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187 530,29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Устройство скважин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127 530,29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устройство скважины </w:t>
            </w:r>
            <w:proofErr w:type="spellStart"/>
            <w:r w:rsidRPr="00282E75">
              <w:rPr>
                <w:rFonts w:eastAsia="Times New Roman"/>
                <w:color w:val="000000"/>
              </w:rPr>
              <w:t>п</w:t>
            </w:r>
            <w:proofErr w:type="gramStart"/>
            <w:r w:rsidRPr="00282E75">
              <w:rPr>
                <w:rFonts w:eastAsia="Times New Roman"/>
                <w:color w:val="000000"/>
              </w:rPr>
              <w:t>.К</w:t>
            </w:r>
            <w:proofErr w:type="gramEnd"/>
            <w:r w:rsidRPr="00282E75">
              <w:rPr>
                <w:rFonts w:eastAsia="Times New Roman"/>
                <w:color w:val="000000"/>
              </w:rPr>
              <w:t>алиниха,ул.Привокзальная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05.1.11.29050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27 530,29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05.1.11.29050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27 530,29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по бурению резервной скважины в </w:t>
            </w:r>
            <w:proofErr w:type="spellStart"/>
            <w:r w:rsidRPr="00282E75">
              <w:rPr>
                <w:rFonts w:eastAsia="Times New Roman"/>
                <w:color w:val="000000"/>
              </w:rPr>
              <w:t>д</w:t>
            </w:r>
            <w:proofErr w:type="gramStart"/>
            <w:r w:rsidRPr="00282E75">
              <w:rPr>
                <w:rFonts w:eastAsia="Times New Roman"/>
                <w:color w:val="000000"/>
              </w:rPr>
              <w:t>.Д</w:t>
            </w:r>
            <w:proofErr w:type="gramEnd"/>
            <w:r w:rsidRPr="00282E75">
              <w:rPr>
                <w:rFonts w:eastAsia="Times New Roman"/>
                <w:color w:val="000000"/>
              </w:rPr>
              <w:t>раничное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05.1.11.29051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05.1.11.29051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 xml:space="preserve">Строительство газовых котельных №1; 2 </w:t>
            </w:r>
            <w:proofErr w:type="spellStart"/>
            <w:r w:rsidRPr="00282E75">
              <w:rPr>
                <w:rFonts w:eastAsia="Times New Roman"/>
                <w:color w:val="000000"/>
              </w:rPr>
              <w:t>р.п</w:t>
            </w:r>
            <w:proofErr w:type="gramStart"/>
            <w:r w:rsidRPr="00282E75">
              <w:rPr>
                <w:rFonts w:eastAsia="Times New Roman"/>
                <w:color w:val="000000"/>
              </w:rPr>
              <w:t>.В</w:t>
            </w:r>
            <w:proofErr w:type="gramEnd"/>
            <w:r w:rsidRPr="00282E75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(переход с угля, дров на природный газ)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05.1.21.00000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строительство газовых котельных №1; 2 </w:t>
            </w:r>
            <w:proofErr w:type="spellStart"/>
            <w:r w:rsidRPr="00282E75">
              <w:rPr>
                <w:rFonts w:eastAsia="Times New Roman"/>
                <w:color w:val="000000"/>
              </w:rPr>
              <w:t>р.п</w:t>
            </w:r>
            <w:proofErr w:type="gramStart"/>
            <w:r w:rsidRPr="00282E75">
              <w:rPr>
                <w:rFonts w:eastAsia="Times New Roman"/>
                <w:color w:val="000000"/>
              </w:rPr>
              <w:t>.В</w:t>
            </w:r>
            <w:proofErr w:type="gramEnd"/>
            <w:r w:rsidRPr="00282E75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(переход с угля, дров на природный газ)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05.1.21.29050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05.1.21.29050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"Снижение количества технологических нарушений на системах и устранение их в нормативные сроки"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908 613,56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Капитальный ремонт и аварийно-восстановительные работы на муниципальных водопроводных сетях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385 512,02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Осуществление мероприятий по капитальному ремонту и аварийно-восстановительным работам на муниципальных водопроводных сетях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385 512,02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05.2.01.29050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385 512,02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Заделка воротного проема в помещении котельной по адресу: Нижегородская область, </w:t>
            </w:r>
            <w:proofErr w:type="spellStart"/>
            <w:r w:rsidRPr="00282E75">
              <w:rPr>
                <w:rFonts w:eastAsia="Times New Roman"/>
                <w:color w:val="000000"/>
              </w:rPr>
              <w:t>с</w:t>
            </w:r>
            <w:proofErr w:type="gramStart"/>
            <w:r w:rsidRPr="00282E75">
              <w:rPr>
                <w:rFonts w:eastAsia="Times New Roman"/>
                <w:color w:val="000000"/>
              </w:rPr>
              <w:t>.В</w:t>
            </w:r>
            <w:proofErr w:type="gramEnd"/>
            <w:r w:rsidRPr="00282E75">
              <w:rPr>
                <w:rFonts w:eastAsia="Times New Roman"/>
                <w:color w:val="000000"/>
              </w:rPr>
              <w:t>ладимирское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282E75">
              <w:rPr>
                <w:rFonts w:eastAsia="Times New Roman"/>
                <w:color w:val="000000"/>
              </w:rPr>
              <w:t>ул.Советская</w:t>
            </w:r>
            <w:proofErr w:type="spellEnd"/>
            <w:r w:rsidRPr="00282E75">
              <w:rPr>
                <w:rFonts w:eastAsia="Times New Roman"/>
                <w:color w:val="000000"/>
              </w:rPr>
              <w:t>, д.47Б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05.2.12.00000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61 034,09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по заделке воротного проема в помещении котельной по адресу: Нижегородская область, </w:t>
            </w:r>
            <w:proofErr w:type="spellStart"/>
            <w:r w:rsidRPr="00282E75">
              <w:rPr>
                <w:rFonts w:eastAsia="Times New Roman"/>
                <w:color w:val="000000"/>
              </w:rPr>
              <w:t>с</w:t>
            </w:r>
            <w:proofErr w:type="gramStart"/>
            <w:r w:rsidRPr="00282E75">
              <w:rPr>
                <w:rFonts w:eastAsia="Times New Roman"/>
                <w:color w:val="000000"/>
              </w:rPr>
              <w:t>.В</w:t>
            </w:r>
            <w:proofErr w:type="gramEnd"/>
            <w:r w:rsidRPr="00282E75">
              <w:rPr>
                <w:rFonts w:eastAsia="Times New Roman"/>
                <w:color w:val="000000"/>
              </w:rPr>
              <w:t>ладимирское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282E75">
              <w:rPr>
                <w:rFonts w:eastAsia="Times New Roman"/>
                <w:color w:val="000000"/>
              </w:rPr>
              <w:t>ул.Советская</w:t>
            </w:r>
            <w:proofErr w:type="spellEnd"/>
            <w:r w:rsidRPr="00282E75">
              <w:rPr>
                <w:rFonts w:eastAsia="Times New Roman"/>
                <w:color w:val="000000"/>
              </w:rPr>
              <w:t>, д.47Б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05.2.12.29050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61 034,09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05.2.12.29050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61 034,09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Замена дымовой трубы в котельной МОУ </w:t>
            </w:r>
            <w:proofErr w:type="spellStart"/>
            <w:r w:rsidRPr="00282E75">
              <w:rPr>
                <w:rFonts w:eastAsia="Times New Roman"/>
                <w:color w:val="000000"/>
              </w:rPr>
              <w:t>Галибихинская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СШ, </w:t>
            </w:r>
            <w:proofErr w:type="spellStart"/>
            <w:r w:rsidRPr="00282E75">
              <w:rPr>
                <w:rFonts w:eastAsia="Times New Roman"/>
                <w:color w:val="000000"/>
              </w:rPr>
              <w:t>д</w:t>
            </w:r>
            <w:proofErr w:type="gramStart"/>
            <w:r w:rsidRPr="00282E75">
              <w:rPr>
                <w:rFonts w:eastAsia="Times New Roman"/>
                <w:color w:val="000000"/>
              </w:rPr>
              <w:t>.Г</w:t>
            </w:r>
            <w:proofErr w:type="gramEnd"/>
            <w:r w:rsidRPr="00282E75">
              <w:rPr>
                <w:rFonts w:eastAsia="Times New Roman"/>
                <w:color w:val="000000"/>
              </w:rPr>
              <w:t>алибиха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282E75">
              <w:rPr>
                <w:rFonts w:eastAsia="Times New Roman"/>
                <w:color w:val="000000"/>
              </w:rPr>
              <w:t>ул.Школьная</w:t>
            </w:r>
            <w:proofErr w:type="spellEnd"/>
            <w:r w:rsidRPr="00282E75">
              <w:rPr>
                <w:rFonts w:eastAsia="Times New Roman"/>
                <w:color w:val="000000"/>
              </w:rPr>
              <w:t>, дом №2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05.2.14.00000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189 291,49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по замене дымовой трубы в котельной МОУ </w:t>
            </w:r>
            <w:proofErr w:type="spellStart"/>
            <w:r w:rsidRPr="00282E75">
              <w:rPr>
                <w:rFonts w:eastAsia="Times New Roman"/>
                <w:color w:val="000000"/>
              </w:rPr>
              <w:t>Галибихинская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СШ, </w:t>
            </w:r>
            <w:proofErr w:type="spellStart"/>
            <w:r w:rsidRPr="00282E75">
              <w:rPr>
                <w:rFonts w:eastAsia="Times New Roman"/>
                <w:color w:val="000000"/>
              </w:rPr>
              <w:t>д</w:t>
            </w:r>
            <w:proofErr w:type="gramStart"/>
            <w:r w:rsidRPr="00282E75">
              <w:rPr>
                <w:rFonts w:eastAsia="Times New Roman"/>
                <w:color w:val="000000"/>
              </w:rPr>
              <w:t>.Г</w:t>
            </w:r>
            <w:proofErr w:type="gramEnd"/>
            <w:r w:rsidRPr="00282E75">
              <w:rPr>
                <w:rFonts w:eastAsia="Times New Roman"/>
                <w:color w:val="000000"/>
              </w:rPr>
              <w:t>алибиха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282E75">
              <w:rPr>
                <w:rFonts w:eastAsia="Times New Roman"/>
                <w:color w:val="000000"/>
              </w:rPr>
              <w:t>ул.Школьная</w:t>
            </w:r>
            <w:proofErr w:type="spellEnd"/>
            <w:r w:rsidRPr="00282E75">
              <w:rPr>
                <w:rFonts w:eastAsia="Times New Roman"/>
                <w:color w:val="000000"/>
              </w:rPr>
              <w:t>, дом №2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05.2.14.29050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189 291,49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05.2.14.29050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189 291,49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Замена дымовой трубы в котельной МКДОУ Воскресенский детский сад№7, </w:t>
            </w:r>
            <w:proofErr w:type="spellStart"/>
            <w:r w:rsidRPr="00282E75">
              <w:rPr>
                <w:rFonts w:eastAsia="Times New Roman"/>
                <w:color w:val="000000"/>
              </w:rPr>
              <w:t>р.п</w:t>
            </w:r>
            <w:proofErr w:type="gramStart"/>
            <w:r w:rsidRPr="00282E75">
              <w:rPr>
                <w:rFonts w:eastAsia="Times New Roman"/>
                <w:color w:val="000000"/>
              </w:rPr>
              <w:t>.В</w:t>
            </w:r>
            <w:proofErr w:type="gramEnd"/>
            <w:r w:rsidRPr="00282E75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282E75">
              <w:rPr>
                <w:rFonts w:eastAsia="Times New Roman"/>
                <w:color w:val="000000"/>
              </w:rPr>
              <w:t>ул.Пролетарская</w:t>
            </w:r>
            <w:proofErr w:type="spellEnd"/>
            <w:r w:rsidRPr="00282E75">
              <w:rPr>
                <w:rFonts w:eastAsia="Times New Roman"/>
                <w:color w:val="000000"/>
              </w:rPr>
              <w:t>, д.1Г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05.2.15.00000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272 775,96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по замене дымовой трубы в котельной МКДОУ Воскресенский детский сад№7, </w:t>
            </w:r>
            <w:proofErr w:type="spellStart"/>
            <w:r w:rsidRPr="00282E75">
              <w:rPr>
                <w:rFonts w:eastAsia="Times New Roman"/>
                <w:color w:val="000000"/>
              </w:rPr>
              <w:t>р.п</w:t>
            </w:r>
            <w:proofErr w:type="gramStart"/>
            <w:r w:rsidRPr="00282E75">
              <w:rPr>
                <w:rFonts w:eastAsia="Times New Roman"/>
                <w:color w:val="000000"/>
              </w:rPr>
              <w:t>.В</w:t>
            </w:r>
            <w:proofErr w:type="gramEnd"/>
            <w:r w:rsidRPr="00282E75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282E75">
              <w:rPr>
                <w:rFonts w:eastAsia="Times New Roman"/>
                <w:color w:val="000000"/>
              </w:rPr>
              <w:t>ул.Пролетарская</w:t>
            </w:r>
            <w:proofErr w:type="spellEnd"/>
            <w:r w:rsidRPr="00282E75">
              <w:rPr>
                <w:rFonts w:eastAsia="Times New Roman"/>
                <w:color w:val="000000"/>
              </w:rPr>
              <w:t>, д.1Г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05.2.15.29050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272 775,96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05.2.15.29050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272 775,96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"Снижение вредного воздействия на окружающую среду и обеспечение экологической безопасности"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05.3.00.00000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9 740 977,42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Мероприятия по ликвидации свалок и объектов размещения отходов (в </w:t>
            </w:r>
            <w:proofErr w:type="spellStart"/>
            <w:r w:rsidRPr="00282E75">
              <w:rPr>
                <w:rFonts w:eastAsia="Times New Roman"/>
                <w:color w:val="000000"/>
              </w:rPr>
              <w:t>т.ч</w:t>
            </w:r>
            <w:proofErr w:type="spellEnd"/>
            <w:r w:rsidRPr="00282E75">
              <w:rPr>
                <w:rFonts w:eastAsia="Times New Roman"/>
                <w:color w:val="000000"/>
              </w:rPr>
              <w:t>. рекультивация)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05.3.03.00000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79 340,53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мероприятия по ликвидации свалок и объектов размещения отходов (в том числе рекультивация)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05.3.03.S2292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79 340,53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05.3.03.S2292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79 340,53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Разработка проектной документации на ликвидацию (рекультивацию) свалок отходов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05.3.06.00000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9 661 636,89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</w:t>
            </w:r>
            <w:proofErr w:type="gramStart"/>
            <w:r w:rsidRPr="00282E75">
              <w:rPr>
                <w:rFonts w:eastAsia="Times New Roman"/>
                <w:color w:val="000000"/>
              </w:rPr>
              <w:t>на</w:t>
            </w:r>
            <w:proofErr w:type="gramEnd"/>
            <w:r w:rsidRPr="00282E75">
              <w:rPr>
                <w:rFonts w:eastAsia="Times New Roman"/>
                <w:color w:val="000000"/>
              </w:rPr>
              <w:t xml:space="preserve"> </w:t>
            </w:r>
            <w:proofErr w:type="gramStart"/>
            <w:r w:rsidRPr="00282E75">
              <w:rPr>
                <w:rFonts w:eastAsia="Times New Roman"/>
                <w:color w:val="000000"/>
              </w:rPr>
              <w:t>разработка</w:t>
            </w:r>
            <w:proofErr w:type="gramEnd"/>
            <w:r w:rsidRPr="00282E75">
              <w:rPr>
                <w:rFonts w:eastAsia="Times New Roman"/>
                <w:color w:val="000000"/>
              </w:rPr>
              <w:t xml:space="preserve"> проектной документации на ликвидацию (рекультивацию) свалок отходов, за счет средств областного и местного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05.3.06.S2291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9 661 636,89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05.3.06.S2291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9 661 636,89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8 154 355,39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5 319 148,94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5 376 344,09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1 266 642,99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1 266 642,99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Реализация государственной программы "Обеспечение граждан Нижегородской области доступным и комфортным жильём на период до 2024 года" (утверждена постановлением Правительства Нижегородской области от 18 октября 2013 года №748)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66 642,99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Инженерная и дорожная инфраструктура микрорайона малоэтажной жилой застройки в Западной части </w:t>
            </w:r>
            <w:proofErr w:type="spellStart"/>
            <w:r w:rsidRPr="00282E75">
              <w:rPr>
                <w:rFonts w:eastAsia="Times New Roman"/>
                <w:color w:val="000000"/>
              </w:rPr>
              <w:t>р.п</w:t>
            </w:r>
            <w:proofErr w:type="spellEnd"/>
            <w:r w:rsidRPr="00282E75">
              <w:rPr>
                <w:rFonts w:eastAsia="Times New Roman"/>
                <w:color w:val="000000"/>
              </w:rPr>
              <w:t>. Воскресенское (для земельных участков, предназначенных для предоставления многодетным семьям)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04.1.01.10102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66 642,99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04.1.01.10102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66 642,99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 xml:space="preserve">Расходы на разработку проектно-сметной документации для проведения I этапа по благоустройству набережной в </w:t>
            </w:r>
            <w:proofErr w:type="spellStart"/>
            <w:r w:rsidRPr="00282E75">
              <w:rPr>
                <w:rFonts w:eastAsia="Times New Roman"/>
                <w:color w:val="000000"/>
              </w:rPr>
              <w:t>р.п</w:t>
            </w:r>
            <w:proofErr w:type="gramStart"/>
            <w:r w:rsidRPr="00282E75">
              <w:rPr>
                <w:rFonts w:eastAsia="Times New Roman"/>
                <w:color w:val="000000"/>
              </w:rPr>
              <w:t>.В</w:t>
            </w:r>
            <w:proofErr w:type="gramEnd"/>
            <w:r w:rsidRPr="00282E75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04.1.10.10118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04.1.10.10118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Муниципальная программа «Благоустройство населенных пунктов Воскресенского муниципального округа Нижегородской области на 2024-2028 </w:t>
            </w:r>
            <w:proofErr w:type="spellStart"/>
            <w:r w:rsidRPr="00282E75">
              <w:rPr>
                <w:rFonts w:eastAsia="Times New Roman"/>
                <w:color w:val="000000"/>
              </w:rPr>
              <w:t>г.</w:t>
            </w:r>
            <w:proofErr w:type="gramStart"/>
            <w:r w:rsidRPr="00282E75">
              <w:rPr>
                <w:rFonts w:eastAsia="Times New Roman"/>
                <w:color w:val="000000"/>
              </w:rPr>
              <w:t>г</w:t>
            </w:r>
            <w:proofErr w:type="spellEnd"/>
            <w:proofErr w:type="gramEnd"/>
            <w:r w:rsidRPr="00282E75">
              <w:rPr>
                <w:rFonts w:eastAsia="Times New Roman"/>
                <w:color w:val="000000"/>
              </w:rPr>
              <w:t>.»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6 887 712,40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5 319 148,94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5 376 344,09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Формирование комфортной городской среды на территории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6 887 712,40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5 319 148,94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5 376 344,09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07.2.03.00000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506 419,30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содержание общественных пространств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07.2.03.05031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506 419,30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07.2.03.05031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506 419,30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07.2.И</w:t>
            </w:r>
            <w:proofErr w:type="gramStart"/>
            <w:r w:rsidRPr="00282E75">
              <w:rPr>
                <w:rFonts w:eastAsia="Times New Roman"/>
                <w:color w:val="000000"/>
              </w:rPr>
              <w:t>4</w:t>
            </w:r>
            <w:proofErr w:type="gramEnd"/>
            <w:r w:rsidRPr="00282E75">
              <w:rPr>
                <w:rFonts w:eastAsia="Times New Roman"/>
                <w:color w:val="000000"/>
              </w:rPr>
              <w:t>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6 381 293,10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5 319 148,94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5 376 344,09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07.2.И</w:t>
            </w:r>
            <w:proofErr w:type="gramStart"/>
            <w:r w:rsidRPr="00282E75">
              <w:rPr>
                <w:rFonts w:eastAsia="Times New Roman"/>
                <w:color w:val="000000"/>
              </w:rPr>
              <w:t>4</w:t>
            </w:r>
            <w:proofErr w:type="gramEnd"/>
            <w:r w:rsidRPr="00282E75">
              <w:rPr>
                <w:rFonts w:eastAsia="Times New Roman"/>
                <w:color w:val="000000"/>
              </w:rPr>
              <w:t>.55550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6 381 293,10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5 319 148,94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5 376 344,09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07.2.И</w:t>
            </w:r>
            <w:proofErr w:type="gramStart"/>
            <w:r w:rsidRPr="00282E75">
              <w:rPr>
                <w:rFonts w:eastAsia="Times New Roman"/>
                <w:i/>
                <w:iCs/>
                <w:color w:val="000000"/>
              </w:rPr>
              <w:t>4</w:t>
            </w:r>
            <w:proofErr w:type="gramEnd"/>
            <w:r w:rsidRPr="00282E75">
              <w:rPr>
                <w:rFonts w:eastAsia="Times New Roman"/>
                <w:i/>
                <w:iCs/>
                <w:color w:val="000000"/>
              </w:rPr>
              <w:t>.55550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6 381 293,10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5 319 148,94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5 376 344,09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356 635 363,02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56 539 990,00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13 270 830,00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Дошкольное 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3 920 652,27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5 186 100,00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5 186 100,00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3 920 652,27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5 186 100,00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5 186 100,00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3 920 652,27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5 186 100,00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5 186 100,00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3 920 652,27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5 186 100,00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5 186 100,00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капитальный ремонт образовательных организаций Нижегородской области, реализующих общеобразовательные программы, за счёт средств областного и местного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04.1.10.S2180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3 920 652,27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5 186 100,00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5 186 100,00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04.1.10.S2180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3 920 652,27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5 186 100,00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5 186 100,00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Общее 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352 712 710,75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51 353 890,00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8 084 730,00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352 712 710,75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51 353 890,00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8 084 730,00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352 712 710,75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51 353 890,00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8 084 730,00</w:t>
            </w:r>
          </w:p>
        </w:tc>
      </w:tr>
      <w:tr w:rsidR="00282E75" w:rsidRPr="00282E75" w:rsidTr="00C17C7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Мероприятия в рамках государственной программы "Создание новых мест в общеобразовательных организациях Нижегородской области в соответствии с прогнозируемой потребностью и современными условиями обучения"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04.1.07.00000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75 793 324,53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43 269 160,00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реализацию мероприятий в рамках адресной инвестиционной программы (строительство школы)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04.1.07.S0670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75 793 324,53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43 269 160,00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04.1.07.S0670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75 793 324,53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43 269 160,00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5 906 579,32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8 084 730,00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8 084 730,00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капитальный ремонт образовательных организаций Нижегородской области, реализующих общеобразовательные программы, за счёт средств областного и местного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04.1.10.S2180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5 906 579,32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8 084 730,00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8 084 730,00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04.1.10.S2180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5 906 579,32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8 084 730,00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8 084 730,00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Региональный проект "Все лучшее детям" в рамках государственной программы "Капитальный ремонт образовательных организаций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04.1.Ю</w:t>
            </w:r>
            <w:proofErr w:type="gramStart"/>
            <w:r w:rsidRPr="00282E75">
              <w:rPr>
                <w:rFonts w:eastAsia="Times New Roman"/>
                <w:color w:val="000000"/>
              </w:rPr>
              <w:t>4</w:t>
            </w:r>
            <w:proofErr w:type="gramEnd"/>
            <w:r w:rsidRPr="00282E75">
              <w:rPr>
                <w:rFonts w:eastAsia="Times New Roman"/>
                <w:color w:val="000000"/>
              </w:rPr>
              <w:t>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271 012 806,90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реализацию мероприятий по модернизации школьных систем образования за счет средств федерального областного и местного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04.1.Ю</w:t>
            </w:r>
            <w:proofErr w:type="gramStart"/>
            <w:r w:rsidRPr="00282E75">
              <w:rPr>
                <w:rFonts w:eastAsia="Times New Roman"/>
                <w:color w:val="000000"/>
              </w:rPr>
              <w:t>4</w:t>
            </w:r>
            <w:proofErr w:type="gramEnd"/>
            <w:r w:rsidRPr="00282E75">
              <w:rPr>
                <w:rFonts w:eastAsia="Times New Roman"/>
                <w:color w:val="000000"/>
              </w:rPr>
              <w:t>.57501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144 901 340,29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04.1.Ю</w:t>
            </w:r>
            <w:proofErr w:type="gramStart"/>
            <w:r w:rsidRPr="00282E75">
              <w:rPr>
                <w:rFonts w:eastAsia="Times New Roman"/>
                <w:i/>
                <w:iCs/>
                <w:color w:val="000000"/>
              </w:rPr>
              <w:t>4</w:t>
            </w:r>
            <w:proofErr w:type="gramEnd"/>
            <w:r w:rsidRPr="00282E75">
              <w:rPr>
                <w:rFonts w:eastAsia="Times New Roman"/>
                <w:i/>
                <w:iCs/>
                <w:color w:val="000000"/>
              </w:rPr>
              <w:t>.57501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144 901 340,29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</w:t>
            </w:r>
            <w:proofErr w:type="spellStart"/>
            <w:r w:rsidRPr="00282E75">
              <w:rPr>
                <w:rFonts w:eastAsia="Times New Roman"/>
                <w:color w:val="000000"/>
              </w:rPr>
              <w:t>реалицацию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дополнительных мероприятий по модернизации </w:t>
            </w:r>
            <w:proofErr w:type="spellStart"/>
            <w:r w:rsidRPr="00282E75">
              <w:rPr>
                <w:rFonts w:eastAsia="Times New Roman"/>
                <w:color w:val="000000"/>
              </w:rPr>
              <w:t>школных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систем образования за счет средств федерального областного и местного бюджета (А-русская)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04.1.Ю</w:t>
            </w:r>
            <w:proofErr w:type="gramStart"/>
            <w:r w:rsidRPr="00282E75">
              <w:rPr>
                <w:rFonts w:eastAsia="Times New Roman"/>
                <w:color w:val="000000"/>
              </w:rPr>
              <w:t>4</w:t>
            </w:r>
            <w:proofErr w:type="gramEnd"/>
            <w:r w:rsidRPr="00282E75">
              <w:rPr>
                <w:rFonts w:eastAsia="Times New Roman"/>
                <w:color w:val="000000"/>
              </w:rPr>
              <w:t>.А7500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126 111 466,61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04.1.Ю</w:t>
            </w:r>
            <w:proofErr w:type="gramStart"/>
            <w:r w:rsidRPr="00282E75">
              <w:rPr>
                <w:rFonts w:eastAsia="Times New Roman"/>
                <w:i/>
                <w:iCs/>
                <w:color w:val="000000"/>
              </w:rPr>
              <w:t>4</w:t>
            </w:r>
            <w:proofErr w:type="gramEnd"/>
            <w:r w:rsidRPr="00282E75">
              <w:rPr>
                <w:rFonts w:eastAsia="Times New Roman"/>
                <w:i/>
                <w:iCs/>
                <w:color w:val="000000"/>
              </w:rPr>
              <w:t>.А7500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126 111 466,61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муниципальной службы в Воскресенском муниципальном округе Нижегородской области» на 2023-2028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"Создание условий для развития муниципальной службы"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Организация повышения квалификации и переподготовки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организацию повышения квалификации и переподготовку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lastRenderedPageBreak/>
              <w:t>КУЛЬТУРА, КИНЕМАТОГРАФИЯ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34 066 168,66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Культура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34 066 168,66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203 079,66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203 079,66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Строительство объектов газоснабжения и разработка ПИР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203 079,66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газификацию МОУ ЦК «Китеж»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04.1.11.10103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203 079,66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04.1.11.10103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203 079,66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33 863 089,00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Подпрограмма "Развитие культуры в Воскресенском муниципальном округе"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33 863 089,00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Развитие библиотечного дела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33 863 089,00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деятельности муниципальных библиотек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09.1.01.42590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707 418,00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09.1.01.42590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707 418,00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капитальный ремонт (проведение работ по сохранению объекта культурного наследия, благоустройство территории, приобретение оборудования) муниципальных учреждений культуры и муниципальных учреждений </w:t>
            </w:r>
            <w:proofErr w:type="spellStart"/>
            <w:r w:rsidRPr="00282E75">
              <w:rPr>
                <w:rFonts w:eastAsia="Times New Roman"/>
                <w:color w:val="000000"/>
              </w:rPr>
              <w:t>дополнительног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образования сферы культуры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09.1.01.S2990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33 155 671,00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09.1.01.S2990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33 155 671,00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3 150 718,70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Амбулаторная помощь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3 150 718,70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3 150 718,70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3 150 718,70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Ведомственный проект "Сохранение и развитие материально-технической базы учреждений, обеспечивающих предоставление услуг в сфере здравоохранения"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04.1.12.00000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3 150 718,70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подготовку территорий для устройства быстровозводимых модульных конструкций в рамках адресной инвестиционной программы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04.1.12.S0970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3 150 718,70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04.1.12.S0970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2 014 624,52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04.1.12.S0970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1 136 094,18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38 858 560,00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26 148 980,00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26 169 780,00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10 480,00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52 380,00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52 380,00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10 480,00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52 380,00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52 380,00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10 480,00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52 380,00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52 380,00</w:t>
            </w:r>
          </w:p>
        </w:tc>
      </w:tr>
      <w:tr w:rsidR="00282E75" w:rsidRPr="00282E75" w:rsidTr="00C17C7B">
        <w:trPr>
          <w:trHeight w:val="567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 xml:space="preserve">Реализация постановления </w:t>
            </w:r>
            <w:proofErr w:type="gramStart"/>
            <w:r w:rsidRPr="00282E75">
              <w:rPr>
                <w:rFonts w:eastAsia="Times New Roman"/>
                <w:color w:val="000000"/>
              </w:rPr>
              <w:t>Правительства</w:t>
            </w:r>
            <w:proofErr w:type="gramEnd"/>
            <w:r w:rsidRPr="00282E75">
              <w:rPr>
                <w:rFonts w:eastAsia="Times New Roman"/>
                <w:color w:val="000000"/>
              </w:rPr>
              <w:t xml:space="preserve"> НО от 15.06.2021 г №490 «Об утверждении Порядка предоставления и распределения из областного бюджета бюджетам муниципальных районов, муниципальных округов и городских округов Нижегородской области иных межбюджетных трансфертов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10 480,00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52 380,00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52 380,00</w:t>
            </w:r>
          </w:p>
        </w:tc>
      </w:tr>
      <w:tr w:rsidR="00282E75" w:rsidRPr="00282E75" w:rsidTr="00C17C7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местного бюджета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 за счёт средств областного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04.1.05.74500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10 480,00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52 380,00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52 380,00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04.1.05.74500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10 480,00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52 380,00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52 380,00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lastRenderedPageBreak/>
              <w:t>Охрана семьи и детства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38 848 080,00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26 096 600,00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26 117 400,00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38 848 080,00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24 328 100,00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24 328 100,00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38 848 080,00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24 328 100,00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24 328 100,00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Выполнение государственных обязательств по обеспечению жильём отдельных категорий граждан, установленных законодательством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38 848 080,00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24 328 100,00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24 328 100,00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обеспечение детей-сирот и детей, оставшихся без попечения родителей, </w:t>
            </w:r>
            <w:r w:rsidRPr="00282E75">
              <w:rPr>
                <w:rFonts w:eastAsia="Times New Roman"/>
                <w:color w:val="000000"/>
              </w:rPr>
              <w:br/>
              <w:t>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04.1.03.Д0820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38 848 080,00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24 328 100,00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24 328 100,00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04.1.03.Д0820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38 848 080,00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24 328 100,00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24 328 100,00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Муниципальная программа «Обеспечение жильём молодых семей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1 768 500,00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1 789 300,00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Подпрограмма "Поддержка в решении жилищной проблемы молодых семей, признанных в установленном </w:t>
            </w:r>
            <w:proofErr w:type="gramStart"/>
            <w:r w:rsidRPr="00282E75">
              <w:rPr>
                <w:rFonts w:eastAsia="Times New Roman"/>
                <w:color w:val="000000"/>
              </w:rPr>
              <w:t>порядке</w:t>
            </w:r>
            <w:proofErr w:type="gramEnd"/>
            <w:r w:rsidRPr="00282E75">
              <w:rPr>
                <w:rFonts w:eastAsia="Times New Roman"/>
                <w:color w:val="000000"/>
              </w:rPr>
              <w:t xml:space="preserve"> нуждающимися в улучшении жилищных условий"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1 768 500,00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1 789 300,00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Обеспечение первичной финансовой поддержки молодых семей, нуждающихся в жилых помещениях, приобретение (строительство) отдельного благоустроенного жилья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1 768 500,00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1 789 300,00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10.1.01.L4970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1 768 500,00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1 789 300,00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10.1.01.L4970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1 768 500,00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1 789 300,00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lastRenderedPageBreak/>
              <w:t>СОВЕТ ДЕПУТАТОВ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366 070,00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366 070,00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366 070,00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366 070,00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366 070,00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366 070,00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366 070,00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366 070,00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lastRenderedPageBreak/>
              <w:t>КОМИТЕТ ПО УПРАВЛЕНИЮ МУНИЦИПАЛЬНЫМ ИМУЩЕСТВОМ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15 929 378,40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5 210 900,00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5 610 900,00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5 262 502,00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4 985 900,00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5 185 900,00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5 262 502,00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4 985 900,00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5 185 900,00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«Управление муниципальным имуществом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5 248 246,56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4 985 900,00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5 185 900,00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"Повышение эффективности использования муниципального имущества и земельных ресурсов"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295 078,00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Повышение эффективности использования муниципального имущества и земельных ресурсов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13.1.02.00000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295 078,00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700 000,00</w:t>
            </w:r>
          </w:p>
        </w:tc>
      </w:tr>
      <w:tr w:rsidR="00282E75" w:rsidRPr="00282E75" w:rsidTr="00C17C7B">
        <w:trPr>
          <w:trHeight w:val="378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 xml:space="preserve">Проведение технической инвентаризации объектов недвижимого имущества, линейных сооружений, в </w:t>
            </w:r>
            <w:proofErr w:type="spellStart"/>
            <w:r w:rsidRPr="00282E75">
              <w:rPr>
                <w:rFonts w:eastAsia="Times New Roman"/>
                <w:color w:val="000000"/>
              </w:rPr>
              <w:t>т.ч</w:t>
            </w:r>
            <w:proofErr w:type="spellEnd"/>
            <w:r w:rsidRPr="00282E75">
              <w:rPr>
                <w:rFonts w:eastAsia="Times New Roman"/>
                <w:color w:val="000000"/>
              </w:rPr>
              <w:t>. имущества казны, изготовление технических планов, постановка на кадастровый учет и государственная регистрация прав, в том числе и для реализации прогнозного плана (программы) приватизации муниципального имущества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13.1.02.29011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128 193,00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450 000,00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13.1.02.29011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128 193,00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450 000,00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Оценка рыночной стоимости объектов муниципальной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13.1.02.29012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166 885,00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13.1.02.29012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166 885,00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4 953 168,56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4 285 900,00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4 485 900,00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13.2.01.00000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4 953 168,56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4 285 900,00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4 485 900,00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обеспечение деятельности аппарата управления КУМИ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13.2.01.20190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4 953 168,56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4 285 900,00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4 485 900,00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13.2.01.20190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4 689 268,56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4 125 000,00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4 325 000,00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13.2.01.20190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263 900,00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160 900,00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160 900,00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14 255,44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14 255,44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14 255,44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выплаты по обязательствам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14 255,44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14 255,44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976 222,00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225 000,00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225 000,00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726 625,00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Муниципальная программа «Развитие агропромышленного комплекса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726 625,00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"Развитие сельского хозяйства, пищевой и перерабатывающей промышленности Воскресенского муниципального района" до 2024 года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726 625,00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Региональный проект "Вовлечение в оборот и комплексная мелиорация земель сельскохозяйственного назначения"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12.1.64.00000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726 625,00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Подготовка проектов межевания земельных участков и проведение кадастровых работ за счет средств областного и местного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12.1.64.L5990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726 625,00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12.1.64.L5990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726 625,00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249 597,00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225 000,00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225 000,00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Муниципальная программа «Управление муниципальным имуществом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249 597,00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225 000,00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225 000,00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"Повышение эффективности использования муниципального имущества и земельных ресурсов"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249 597,00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225 000,00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225 000,00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Повышение эффективности использования муниципального имущества и земельных ресурсов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13.1.02.00000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249 597,00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225 000,00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225 000,00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Формирование земельных участков, в том числе под объектами муниципальной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13.1.02.29005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249 597,00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225 000,00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225 000,00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13.1.02.29005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249 597,00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225 000,00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225 000,00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9 672 654,40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200 000,00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616 953,00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200 000,00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Муниципальная программа «Развитие жилищно-коммунального хозяйства и охраны окружающей среды Воскресенского муниципального округа»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194 237,02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200 000,00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"Снижение количества технологических нарушений на системах и устранение их в нормативные сроки"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194 237,02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200 000,00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Взносы на капремонт по муниципальному жилфонду многоквартирных домов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194 237,02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взносы на капремонт по муниципальному жилфонду многоквартирных домов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05.2.02.29050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194 237,02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05.2.02.29050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194 237,02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200 000,00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422 715,98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422 715,98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422 715,98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мероприятия в области жилищно-коммунального хозяйства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422 715,98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77.7.04.29130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422 715,98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9 055 701,40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жилищно-коммунального хозяйства и охраны окружающей среды Воскресенского муниципального округа»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9 055 701,40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"Повышение эффективности работы организаций коммунального комплекса путём материально-технического, современного оснащения отрасли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8 803 000,00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Приобретение вакуумной машины КО_505Б1 на шасси КамАЗ-53605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05.1.18.00000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6 993 000,00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приобретение вакуумной машины КО_505Б1 на шасси КамАЗ-53605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05.1.18.29050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6 993 000,00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05.1.18.29050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6 993 000,00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 xml:space="preserve">Приобретение </w:t>
            </w:r>
            <w:proofErr w:type="spellStart"/>
            <w:r w:rsidRPr="00282E75">
              <w:rPr>
                <w:rFonts w:eastAsia="Times New Roman"/>
                <w:color w:val="000000"/>
              </w:rPr>
              <w:t>пеллетного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котла для котельной </w:t>
            </w:r>
            <w:proofErr w:type="spellStart"/>
            <w:r w:rsidRPr="00282E75">
              <w:rPr>
                <w:rFonts w:eastAsia="Times New Roman"/>
                <w:color w:val="000000"/>
              </w:rPr>
              <w:t>п</w:t>
            </w:r>
            <w:proofErr w:type="gramStart"/>
            <w:r w:rsidRPr="00282E75">
              <w:rPr>
                <w:rFonts w:eastAsia="Times New Roman"/>
                <w:color w:val="000000"/>
              </w:rPr>
              <w:t>.К</w:t>
            </w:r>
            <w:proofErr w:type="gramEnd"/>
            <w:r w:rsidRPr="00282E75">
              <w:rPr>
                <w:rFonts w:eastAsia="Times New Roman"/>
                <w:color w:val="000000"/>
              </w:rPr>
              <w:t>алиниха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282E75">
              <w:rPr>
                <w:rFonts w:eastAsia="Times New Roman"/>
                <w:color w:val="000000"/>
              </w:rPr>
              <w:t>ул.Папанина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05.1.19.00000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приобретение </w:t>
            </w:r>
            <w:proofErr w:type="spellStart"/>
            <w:r w:rsidRPr="00282E75">
              <w:rPr>
                <w:rFonts w:eastAsia="Times New Roman"/>
                <w:color w:val="000000"/>
              </w:rPr>
              <w:t>пеллетного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котла для котельной </w:t>
            </w:r>
            <w:proofErr w:type="spellStart"/>
            <w:r w:rsidRPr="00282E75">
              <w:rPr>
                <w:rFonts w:eastAsia="Times New Roman"/>
                <w:color w:val="000000"/>
              </w:rPr>
              <w:t>п</w:t>
            </w:r>
            <w:proofErr w:type="gramStart"/>
            <w:r w:rsidRPr="00282E75">
              <w:rPr>
                <w:rFonts w:eastAsia="Times New Roman"/>
                <w:color w:val="000000"/>
              </w:rPr>
              <w:t>.К</w:t>
            </w:r>
            <w:proofErr w:type="gramEnd"/>
            <w:r w:rsidRPr="00282E75">
              <w:rPr>
                <w:rFonts w:eastAsia="Times New Roman"/>
                <w:color w:val="000000"/>
              </w:rPr>
              <w:t>алиниха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282E75">
              <w:rPr>
                <w:rFonts w:eastAsia="Times New Roman"/>
                <w:color w:val="000000"/>
              </w:rPr>
              <w:t>ул.Папанина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05.1.19.29050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05.1.19.29050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Приобретение автомашины УАЗ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05.1.20.00000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1 590 000,00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приобретение автомашины УАЗ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05.1.20.29050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1 590 000,00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05.1.20.29050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1 590 000,00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"Снижение количества технологических нарушений на системах и устранение их в нормативные сроки"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252 701,40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Приобретение котла для замены в муниципальной котельной по адресу; </w:t>
            </w:r>
            <w:proofErr w:type="spellStart"/>
            <w:r w:rsidRPr="00282E75">
              <w:rPr>
                <w:rFonts w:eastAsia="Times New Roman"/>
                <w:color w:val="000000"/>
              </w:rPr>
              <w:t>ул</w:t>
            </w:r>
            <w:proofErr w:type="gramStart"/>
            <w:r w:rsidRPr="00282E75">
              <w:rPr>
                <w:rFonts w:eastAsia="Times New Roman"/>
                <w:color w:val="000000"/>
              </w:rPr>
              <w:t>.Т</w:t>
            </w:r>
            <w:proofErr w:type="gramEnd"/>
            <w:r w:rsidRPr="00282E75">
              <w:rPr>
                <w:rFonts w:eastAsia="Times New Roman"/>
                <w:color w:val="000000"/>
              </w:rPr>
              <w:t>олстого</w:t>
            </w:r>
            <w:proofErr w:type="spellEnd"/>
            <w:r w:rsidRPr="00282E75">
              <w:rPr>
                <w:rFonts w:eastAsia="Times New Roman"/>
                <w:color w:val="000000"/>
              </w:rPr>
              <w:t>, д.2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252 701,40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приобретение котла для замены в муниципальной котельной по адресу; </w:t>
            </w:r>
            <w:proofErr w:type="spellStart"/>
            <w:r w:rsidRPr="00282E75">
              <w:rPr>
                <w:rFonts w:eastAsia="Times New Roman"/>
                <w:color w:val="000000"/>
              </w:rPr>
              <w:t>ул</w:t>
            </w:r>
            <w:proofErr w:type="gramStart"/>
            <w:r w:rsidRPr="00282E75">
              <w:rPr>
                <w:rFonts w:eastAsia="Times New Roman"/>
                <w:color w:val="000000"/>
              </w:rPr>
              <w:t>.Т</w:t>
            </w:r>
            <w:proofErr w:type="gramEnd"/>
            <w:r w:rsidRPr="00282E75">
              <w:rPr>
                <w:rFonts w:eastAsia="Times New Roman"/>
                <w:color w:val="000000"/>
              </w:rPr>
              <w:t>олстого</w:t>
            </w:r>
            <w:proofErr w:type="spellEnd"/>
            <w:r w:rsidRPr="00282E75">
              <w:rPr>
                <w:rFonts w:eastAsia="Times New Roman"/>
                <w:color w:val="000000"/>
              </w:rPr>
              <w:t>, д.2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05.2.11.29050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252 701,40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05.2.11.29050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252 701,40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муниципальной службы в Воскресенском муниципальном округе Нижегородской области» на 2023-2028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"Создание условий для развития муниципальной службы"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Организация повышения квалификации и переподготовки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организацию повышения квалификации и переподготовку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lastRenderedPageBreak/>
              <w:t>АДМИНИСТРАЦИЯ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136 541 125,07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85 616 230,00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108 274 890,00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59 674 244,71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53 873 180,00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56 227 100,00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6 712 401,15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4 163 700,00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4 163 700,00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6 712 401,15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4 163 700,00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4 163 700,00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6 712 401,15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4 163 700,00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4 163 700,00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6 204 251,15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4 163 700,00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4 163 700,00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77.7.01.01000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6 204 251,15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4 163 700,00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4 163 700,00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77.7.01.01000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6 204 251,15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4 163 700,00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4 163 700,00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 за счет средств федерального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508 150,00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поощрение региональных управленческих команд верхнего уровня в 2025 году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77.7.03.55490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508 150,00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77.7.03.55490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508 150,00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920 906,50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786 000,00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786 000,00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920 906,50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786 000,00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786 000,00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920 906,50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786 000,00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786 000,00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920 906,50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786 000,00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786 000,00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920 906,50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786 000,00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786 000,00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786 806,50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661 900,00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661 900,00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134 100,00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124 100,00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124 100,00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36 850 990,36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35 452 980,00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37 079 800,00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36 850 990,36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35 452 980,00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37 079 800,00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36 850 990,36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35 452 980,00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37 079 800,00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36 563 634,36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35 452 980,00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37 079 800,00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34 830 715,16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34 020 380,00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35 647 200,00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31 318 715,16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31 242 480,00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32 869 300,00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3 508 300,00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2 774 200,00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2 774 200,00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3 700,00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 (единая субвенция)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77.7.01.73920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995 448,17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716 800,00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716 800,00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77.7.01.73920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841 107,45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682 500,00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682 500,00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77.7.01.73920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154 340,72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34 300,00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34 300,00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местного бюджета на исполнение отдельных государственных полномочий по организации и осуществлению деятельности по опеке и попечительству в отношении совершеннолетних граждан (единая субвенция)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77.7.01.73940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737 471,03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715 800,00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715 800,00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77.7.01.73940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687 672,50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682 500,00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682 500,00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77.7.01.73940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49 798,53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33 300,00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33 300,00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 за счет средств федерального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287 356,00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поощрение региональных управленческих команд верхнего уровня в 2025 году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77.7.03.55490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287 356,00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77.7.03.55490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287 356,00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Судебная система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10 200,00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10 000,00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 за счет средств федерального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10 000,00</w:t>
            </w:r>
          </w:p>
        </w:tc>
      </w:tr>
      <w:tr w:rsidR="00282E75" w:rsidRPr="00282E75" w:rsidTr="00C17C7B">
        <w:trPr>
          <w:trHeight w:val="346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77.7.03.51200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77.7.03.51200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выплаты по обязательствам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14 929 746,70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13 377 600,00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14 187 600,00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Выполнение государственных обязательств по обеспечению жильём отдельных категорий граждан, установленных законодательством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обеспечение детей-сирот и детей, оставшихся без попечения родителей, </w:t>
            </w:r>
            <w:r w:rsidRPr="00282E75">
              <w:rPr>
                <w:rFonts w:eastAsia="Times New Roman"/>
                <w:color w:val="000000"/>
              </w:rPr>
              <w:br/>
              <w:t>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04.1.03.Д0820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04.1.03.Д0820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50 500,00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муниципальной службы в Воскресенском муниципальном округе Нижегородской области» на 2023-2028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133 384,00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"Создание условий для развития муниципальной службы"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133 384,00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Организация повышения квалификации и переподготовки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133 384,00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организацию повышения квалификации и переподготовку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133 384,00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133 384,00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400 000,00</w:t>
            </w:r>
          </w:p>
        </w:tc>
      </w:tr>
      <w:tr w:rsidR="00282E75" w:rsidRPr="00282E75" w:rsidTr="00C17C7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282E75">
              <w:rPr>
                <w:rFonts w:eastAsia="Times New Roman"/>
                <w:color w:val="000000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57 000,00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«Повышение безопасности дорожного движения в Воскресенском муниципальном округе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11.5.00.00000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57 000,00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Создание системы пропаганды с целью формирования негативного отношения к правонарушителям в сфере дорожного движения, повышение культуры вождения, формирование у детей навыков безопасного поведения на дорогах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11.5.10.00000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57 000,00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Приобретение и распространение среди учащихся образовательных учреждений и населения округа </w:t>
            </w:r>
            <w:proofErr w:type="spellStart"/>
            <w:r w:rsidRPr="00282E75">
              <w:rPr>
                <w:rFonts w:eastAsia="Times New Roman"/>
                <w:color w:val="000000"/>
              </w:rPr>
              <w:t>световозвращающих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элементов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11.5.14.00000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приобретение и распространение среди учащихся образовательных учреждений и населения округа </w:t>
            </w:r>
            <w:proofErr w:type="spellStart"/>
            <w:r w:rsidRPr="00282E75">
              <w:rPr>
                <w:rFonts w:eastAsia="Times New Roman"/>
                <w:color w:val="000000"/>
              </w:rPr>
              <w:t>световозвращающих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элементов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11.5.14.29910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11.5.14.29910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Изготовление и размещение баннеров наружной рекламы по тематике безопасности дорожного движения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11.5.16.00000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изготовление и размещение баннеров наружной рекламы по тематике безопасности дорожного движения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11.5.16.29910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11.5.16.29910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Установка (закрепление) баннеров наружной рекламы по тематике БДД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11.5.17.00000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установку (закрепление) баннеров наружной рекламы по тематике БДД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11.5.17.29910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11.5.17.29910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Изготовление и распространение профилактических листовок по тематике БДД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11.5.18.00000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изготовление и распространение профилактических листовок по тематике БДД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11.5.18.29910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11.5.18.29910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«Обеспечение сохранности архивных фондов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296 000,00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306 000,00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"Повышение качества комплектования и хранения архивных документов"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296 000,00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306 000,00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Приобретение специальных коробок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приобретение специальных коробок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17.1.01.29110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Приобретение металлических стеллажей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17.1.02.00000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приобретение металлических стеллажей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17.1.02.29110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17.1.02.29110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Ремонт архивохранилищ (окна, жалюзи на окна, защитные приспособления на батареи центрального отопления)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17.1.03.00000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60 000,00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ремонт архивохранилищ (окна, жалюзи на окна, защитные приспособления на батареи центрального отопления)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17.1.03.29110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17.1.03.29110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Приобретение основных средств, оборудования, инструментов:</w:t>
            </w:r>
            <w:r w:rsidRPr="00282E75">
              <w:rPr>
                <w:rFonts w:eastAsia="Times New Roman"/>
                <w:color w:val="000000"/>
              </w:rPr>
              <w:br/>
              <w:t>- компьютер;- мебель</w:t>
            </w:r>
            <w:proofErr w:type="gramStart"/>
            <w:r w:rsidRPr="00282E75">
              <w:rPr>
                <w:rFonts w:eastAsia="Times New Roman"/>
                <w:color w:val="000000"/>
              </w:rPr>
              <w:t>;-</w:t>
            </w:r>
            <w:proofErr w:type="gramEnd"/>
            <w:r w:rsidRPr="00282E75">
              <w:rPr>
                <w:rFonts w:eastAsia="Times New Roman"/>
                <w:color w:val="000000"/>
              </w:rPr>
              <w:t>увлажнитель воздуха;- принтер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17.1.04.00000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приобретение основных средств, оборудования, инструментов:</w:t>
            </w:r>
            <w:r w:rsidRPr="00282E75">
              <w:rPr>
                <w:rFonts w:eastAsia="Times New Roman"/>
                <w:color w:val="000000"/>
              </w:rPr>
              <w:br/>
              <w:t>- компьютер;- мебель</w:t>
            </w:r>
            <w:proofErr w:type="gramStart"/>
            <w:r w:rsidRPr="00282E75">
              <w:rPr>
                <w:rFonts w:eastAsia="Times New Roman"/>
                <w:color w:val="000000"/>
              </w:rPr>
              <w:t>;-</w:t>
            </w:r>
            <w:proofErr w:type="gramEnd"/>
            <w:r w:rsidRPr="00282E75">
              <w:rPr>
                <w:rFonts w:eastAsia="Times New Roman"/>
                <w:color w:val="000000"/>
              </w:rPr>
              <w:t>увлажнитель воздуха;- принтер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17.1.04.29110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17.1.04.29110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 xml:space="preserve">Ремонт дел по личному составу, оцифровка ОЦД </w:t>
            </w:r>
            <w:r w:rsidRPr="00282E75">
              <w:rPr>
                <w:rFonts w:eastAsia="Times New Roman"/>
                <w:color w:val="000000"/>
              </w:rPr>
              <w:br/>
              <w:t>в лаборатории г. Нижний Новгород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17.1.05.00000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80 000,00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ремонт дел по личному составу, оцифровка ОЦД </w:t>
            </w:r>
            <w:r w:rsidRPr="00282E75">
              <w:rPr>
                <w:rFonts w:eastAsia="Times New Roman"/>
                <w:color w:val="000000"/>
              </w:rPr>
              <w:br/>
              <w:t>в лаборатории г. Нижний Новгород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17.1.05.29110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17.1.05.29110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Подписка журнала "Отечественные архивы"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17.1.06.00000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подписку журнала "Отечественные архивы"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17.1.06.29110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17.1.06.29110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«Улучшение условий и охраны труда в Воскресенском муниципальном округе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19.0.00.00000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128 400,00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128 400,00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128 400,00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Подпрограмма «Правовое обеспечение охраны труда, информационное обеспечение и пропаганда культуры охраны труда и здорового образа жизни при трудовой деятельности»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19.1.00.00000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42 000,00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Информационное обеспечение и пропаганда культуры охраны труда и здорового образа жизни </w:t>
            </w:r>
            <w:proofErr w:type="gramStart"/>
            <w:r w:rsidRPr="00282E75">
              <w:rPr>
                <w:rFonts w:eastAsia="Times New Roman"/>
                <w:color w:val="000000"/>
              </w:rPr>
              <w:t>при</w:t>
            </w:r>
            <w:proofErr w:type="gramEnd"/>
            <w:r w:rsidRPr="00282E75">
              <w:rPr>
                <w:rFonts w:eastAsia="Times New Roman"/>
                <w:color w:val="000000"/>
              </w:rPr>
              <w:t xml:space="preserve"> трудовой деятельно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19.1.20.00000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42 000,00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Подготовка и участие в реализации мероприятий, посвященных Всемирному Дню охраны труда (28 апреля). Проведение мероприятия в рамках окружного конкурса детских рисунков, плакатов «Охрана труда глазами детей»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19.1.27.00000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21 000,00</w:t>
            </w:r>
          </w:p>
        </w:tc>
      </w:tr>
      <w:tr w:rsidR="00282E75" w:rsidRPr="00282E75" w:rsidTr="00C17C7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подготовку и участие в реализации мероприятий, посвященных Всемирному Дню охраны труда (28 апреля). Проведение мероприятия в рамках окружного конкурса детских рисунков, плакатов «Охрана труда глазами детей»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19.1.27.29120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19.1.27.29120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21 000,00</w:t>
            </w:r>
          </w:p>
        </w:tc>
      </w:tr>
      <w:tr w:rsidR="00282E75" w:rsidRPr="00282E75" w:rsidTr="00C17C7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Подготовка и участие в реализации мероприятий, посвященных Всемирному Дню охраны труда (28 апреля). Проведение мероприятия в рамках окружного смотра-конкурса на лучшую организацию работы в сфере охраны труда.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19.1.28.00000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21 000,00</w:t>
            </w:r>
          </w:p>
        </w:tc>
      </w:tr>
      <w:tr w:rsidR="00282E75" w:rsidRPr="00282E75" w:rsidTr="00C17C7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подготовку и участие в реализации мероприятий, посвященных Всемирному Дню охраны труда (28 апреля). Проведение мероприятия в рамках окружного смотра-конкурса на лучшую организацию работы в сфере охраны труда.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19.1.28.29120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19.1.28.29120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21 000,00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Подпрограмма «Обучение и профессиональная подготовка работников по охране труда на основе современных технологий обучения»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19.2.00.00000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32 000,00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Обучение и профессиональная подготовка работников по охране труда на основе современных технологий обучения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19.2.30.00000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32 000,00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Организация обучения по охране труда и проверки </w:t>
            </w:r>
            <w:proofErr w:type="gramStart"/>
            <w:r w:rsidRPr="00282E75">
              <w:rPr>
                <w:rFonts w:eastAsia="Times New Roman"/>
                <w:color w:val="000000"/>
              </w:rPr>
              <w:t>знаний требований охраны труда руководителей</w:t>
            </w:r>
            <w:proofErr w:type="gramEnd"/>
            <w:r w:rsidRPr="00282E75">
              <w:rPr>
                <w:rFonts w:eastAsia="Times New Roman"/>
                <w:color w:val="000000"/>
              </w:rPr>
              <w:t xml:space="preserve"> и работников предприятий Воскресенского муниципального округа Нижегородской области различных форм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19.2.31.00000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32 000,00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организацию обучения по охране труда и проверку </w:t>
            </w:r>
            <w:proofErr w:type="gramStart"/>
            <w:r w:rsidRPr="00282E75">
              <w:rPr>
                <w:rFonts w:eastAsia="Times New Roman"/>
                <w:color w:val="000000"/>
              </w:rPr>
              <w:t>знаний требований охраны труда руководителей</w:t>
            </w:r>
            <w:proofErr w:type="gramEnd"/>
            <w:r w:rsidRPr="00282E75">
              <w:rPr>
                <w:rFonts w:eastAsia="Times New Roman"/>
                <w:color w:val="000000"/>
              </w:rPr>
              <w:t xml:space="preserve"> и работников предприятий Воскресенского муниципального округа Нижегородской области различных форм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19.2.31.29120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32 000,00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19.2.31.29120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32 000,00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Улучшение условий труда и здоровья работников, в том числе проведение специальной оценки условий труда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19.4.00.00000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54 400,00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54 400,00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Улучшение условий труда и здоровья работников, в том числе проведение специальной оценки условий труда.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19.4.40.00000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54 400,00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54 400,00</w:t>
            </w:r>
          </w:p>
        </w:tc>
      </w:tr>
      <w:tr w:rsidR="00282E75" w:rsidRPr="00282E75" w:rsidTr="00C17C7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Проведение специальной оценки условий труда, оценки профессиональных рисков, проведение периодических медицинских осмотров на предприятиях Воскресенского муниципального округа Нижегородской области различных форм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19.4.43.00000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54 400,00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54 400,00</w:t>
            </w:r>
          </w:p>
        </w:tc>
      </w:tr>
      <w:tr w:rsidR="00282E75" w:rsidRPr="00282E75" w:rsidTr="00C17C7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проведение специальной оценки условий труда, оценку профессиональных рисков, проведение периодических медицинских осмотров на предприятиях Воскресенского муниципального округа Нижегородской области различных форм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19.4.43.29120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40 400,00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54 400,00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54 400,00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19.4.43.29120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54 400,00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54 400,00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"Информационное общество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14 200,00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Обеспечение доступа к информации о деятельности органов местного самоуправления и находящихся в их ведении учреждений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14 200,00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публикацию статей в газете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21.1.02.25050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14 200,00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21.1.02.25050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14 200,00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14 156 262,70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12 939 000,00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13 339 000,00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14 156 262,70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12 939 000,00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13 339 000,00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Муниципальные учреждения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13 876 227,20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12 589 000,00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12 989 000,00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деятельности муниципальных учреждений (АХО)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77.7.02.02590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13 876 227,20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12 589 000,00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12 989 000,00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77.7.02.02590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5 692 500,00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5 287 000,00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5 687 000,00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77.7.02.02590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8 159 727,20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7 288 000,00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7 288 000,00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77.7.02.02590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24 000,00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14 000,00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280 035,50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350 000,00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выплаты по обязательствам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280 035,50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350 000,00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110 035,50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170 000,00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50 000,00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1 689 400,00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1 827 500,00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1 889 900,00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1 689 400,00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1 827 500,00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1 889 900,00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1 689 400,00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1 827 500,00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1 889 900,00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1 689 400,00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1 827 500,00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1 889 900,00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 за счет средств федерального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1 689 400,00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1 827 500,00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1 889 900,00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округов и городских округов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77.7.03.51180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1 689 400,00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1 827 500,00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1 889 900,00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77.7.03.51180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1 498 246,00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1 498 246,00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1 498 246,00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77.7.03.51180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191 154,00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329 254,00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391 654,00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8 437 152,00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6 331 800,00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6 931 800,00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Гражданская оборона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8 437 152,00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6 331 800,00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6 931 800,00</w:t>
            </w:r>
          </w:p>
        </w:tc>
      </w:tr>
      <w:tr w:rsidR="00282E75" w:rsidRPr="00282E75" w:rsidTr="00C17C7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282E75">
              <w:rPr>
                <w:rFonts w:eastAsia="Times New Roman"/>
                <w:color w:val="000000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8 437 152,00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6 331 800,00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6 931 800,00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"Защита населения Воскресенского муниципального округа от чрезвычайных ситуаций"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381 257,00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Защита населения Воскресенского муниципального округа от чрезвычайных ситуаций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Получение информации об опасных и неблагоприятных метрологических и гидрологических явлениях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получение информации об опасных и неблагоприятных метрологических и гидрологических явлениях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11.1.11.29910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11.1.11.29910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Подготовка населения в области гражданской обороны, защиты населения и территории от чрезвычайных ситуаций на территории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11.1.20.00000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351 257,00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Обучение руководящего состава ГОЧС в учебно - методическом центре ГО и ЧС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11.1.21.00000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207 000,00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обучение руководящего состава ГОЧС в учебно - методическом центре ГО и ЧС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11.1.21.29910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207 000,00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11.1.21.29910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207 000,00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Оснащение учебно-консультационных пунктов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11.1.22.00000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оснащение учебно-консультационных пунктов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11.1.22.29910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11.1.22.29910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Изготовление плакатов, памяток в области гражданской обороны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11.1.23.00000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42 577,00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изготовление плакатов, памяток в области гражданской обороны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11.1.23.29910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42 577,00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11.1.23.29910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42 577,00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Подписка на журнал "Гражданская защита" на 3 месяца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11.1.24.00000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1 680,00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подписку на журнал "Гражданская защита" на 3 месяца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11.1.24.29910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1 680,00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11.1.24.29910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1 680,00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"Развитие единой дежурно-диспетчерской службы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11.3.00.00000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8 010 895,00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6 331 800,00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6 931 800,00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Обеспечение повседневной деятельности ЕДДС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11.3.01.00000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8 010 895,00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6 331 800,00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6 931 800,00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деятельности ЕДДС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11.3.01.02590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8 010 895,00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6 331 800,00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6 931 800,00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11.3.01.02590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6 978 845,00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5 962 300,00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6 362 300,00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11.3.01.02590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1 032 050,00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369 500,00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569 500,00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"О мерах по противодействию терроризму и экстремизму на территории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11.4.00.00000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46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Приведение антитеррористической защищенности социально значимых объектов (образования, здравоохранения, торговли, культуры, спорта), объектов транспортного комплекса и мест массового пребывания людей в соответствие установленным требованиям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11.4.10.00000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Содержание камеры видеонаблюдения на въезде в </w:t>
            </w:r>
            <w:proofErr w:type="spellStart"/>
            <w:r w:rsidRPr="00282E75">
              <w:rPr>
                <w:rFonts w:eastAsia="Times New Roman"/>
                <w:color w:val="000000"/>
              </w:rPr>
              <w:t>р.п</w:t>
            </w:r>
            <w:proofErr w:type="gramStart"/>
            <w:r w:rsidRPr="00282E75">
              <w:rPr>
                <w:rFonts w:eastAsia="Times New Roman"/>
                <w:color w:val="000000"/>
              </w:rPr>
              <w:t>.В</w:t>
            </w:r>
            <w:proofErr w:type="gramEnd"/>
            <w:r w:rsidRPr="00282E75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11.4.14.00000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содержание камеры видеонаблюдения на въезде в </w:t>
            </w:r>
            <w:proofErr w:type="spellStart"/>
            <w:r w:rsidRPr="00282E75">
              <w:rPr>
                <w:rFonts w:eastAsia="Times New Roman"/>
                <w:color w:val="000000"/>
              </w:rPr>
              <w:t>р.п</w:t>
            </w:r>
            <w:proofErr w:type="gramStart"/>
            <w:r w:rsidRPr="00282E75">
              <w:rPr>
                <w:rFonts w:eastAsia="Times New Roman"/>
                <w:color w:val="000000"/>
              </w:rPr>
              <w:t>.В</w:t>
            </w:r>
            <w:proofErr w:type="gramEnd"/>
            <w:r w:rsidRPr="00282E75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11.4.14.29910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11.4.14.29910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Проведение мероприятий, направленных на устранение причин, условий и обстоятельств, способствующих распространению идеологии терроризма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11.4.30.00000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Изготовление памяток по профилактическим мерам антитеррористического характера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11.4.31.00000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изготовление памяток по профилактическим мерам антитеррористического характера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11.4.31.29910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11.4.31.29910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14 274 302,19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6 854 300,00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9 854 300,00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44 900,00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44 900,00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жилищно-коммунального хозяйства и охраны окружающей среды Воскресенского муниципального округа»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44 900,00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44 900,00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"Снижение вредного воздействия на окружающую среду и обеспечение экологической безопасности"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05.3.00.00000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44 900,00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44 900,00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Обеспечение безопасности захоронений сибиреязвенных скотомогильников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05.3.05.00000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44 900,00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44 900,00</w:t>
            </w:r>
          </w:p>
        </w:tc>
      </w:tr>
      <w:tr w:rsidR="00282E75" w:rsidRPr="00282E75" w:rsidTr="00C17C7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осуществление полномочий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в части обеспечения безопасности сибиреязвенных скотомогильников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05.3.05.73400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44 900,00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44 900,00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05.3.05.73400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44 900,00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44 900,00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Водное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13 600,00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13 600,00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13 600,00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13 600,00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выплаты по обязательствам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13 600,00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13 600,00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Транспорт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9 148 061,00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3 109 500,00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6 109 500,00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Муниципальная программа «Развитие услуг пассажирского транспорта на территории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9 148 061,00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3 109 500,00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6 109 500,00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"Улучшение качества транспортного обслуживания населения"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1 023 800,00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Ремонт основных средств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08.1.09.00000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373 800,00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ремонт основных средств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08.1.09.25060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373 800,00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08.1.09.25060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373 800,00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Погашение кредиторской задолженности за ГСМ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погашение кредиторской задолженности за ГСМ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08.1.10.25060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08.1.10.25060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"Сохранение маршрутной сети социальных пассажирских перевозок на территории округа"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8 124 261,00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3 109 500,00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6 109 500,00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Оплата услуг, связанных с осуществлением регулярных пассажирских перевозок по регулируемым тарифам по муниципальным маршрутам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08.2.02.00000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8 124 261,00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3 109 500,00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6 109 500,00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оплату услуг, связанных с осуществлением регулярных пассажирских перевозок по регулируемым тарифам по муниципальным маршрутам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08.2.02.25060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8 124 261,00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3 109 500,00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6 109 500,00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08.2.02.25060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8 124 261,00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3 109 500,00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6 109 500,00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Связь и информатика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584 719,19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321 000,00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321 000,00</w:t>
            </w:r>
          </w:p>
        </w:tc>
      </w:tr>
      <w:tr w:rsidR="00282E75" w:rsidRPr="00282E75" w:rsidTr="00C17C7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282E75">
              <w:rPr>
                <w:rFonts w:eastAsia="Times New Roman"/>
                <w:color w:val="000000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584 719,19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321 000,00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321 000,00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Подпрограмма "Защита населения Воскресенского муниципального округа от чрезвычайных ситуаций"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584 719,19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321 000,00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321 000,00</w:t>
            </w:r>
          </w:p>
        </w:tc>
      </w:tr>
      <w:tr w:rsidR="00282E75" w:rsidRPr="00282E75" w:rsidTr="00C17C7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Поддержание в готовности муниципального сегмента региональной автоматизированной системы централизованного оповещения населения Нижегородской области (РАСЦО) на территории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11.1.30.00000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584 719,19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321 000,00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321 000,00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Оплата услуг по обслуживанию каналов передачи данных муниципального сегмента РАСЦО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11.1.31.00000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130 100,00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130 000,00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оплату услуг по обслуживанию каналов передачи данных муниципального сегмента РАСЦО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11.1.31.29910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130 100,00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130 000,00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11.1.31.29910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130 100,00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130 000,00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Оплата услуг по обслуживанию оборудования РАСЦО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11.1.32.00000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223 204,00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165 000,00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оплату услуг по обслуживанию оборудования РАСЦО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11.1.32.29910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223 204,00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165 000,00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11.1.32.29910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223 204,00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165 000,00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165 000,00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Оплата услуг за поставку электроэнергии для оборудования РАСЦО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11.1.33.00000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26 000,00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оплату услуг за поставку электроэнергии для оборудования РАСЦО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11.1.33.29910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26 000,00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11.1.33.29910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26 000,00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Оплата услуг по обслуживанию оборудования КТСО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11.1.35.00000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74 839,00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оплату услуг по обслуживанию оборудования КТСО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11.1.35.29910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74 839,00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11.1.35.29910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74 839,00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Установка дополнительных оконечных устройств РАСЦО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11.1.38.00000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84 576,19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установку дополнительных оконечных устройств РАСЦО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11.1.38.29910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84 576,19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11.1.38.29910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84 576,19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4 527 922,00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3 378 900,00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3 378 900,00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предпринимательства в Воскресенском муниципальном округе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3 131 622,00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3 378 900,00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3 378 900,00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Подпрограмма "Формирование благоприятной внешней среды для развития </w:t>
            </w:r>
            <w:proofErr w:type="spellStart"/>
            <w:r w:rsidRPr="00282E75">
              <w:rPr>
                <w:rFonts w:eastAsia="Times New Roman"/>
                <w:color w:val="000000"/>
              </w:rPr>
              <w:t>самозанятости</w:t>
            </w:r>
            <w:proofErr w:type="spellEnd"/>
            <w:r w:rsidRPr="00282E75">
              <w:rPr>
                <w:rFonts w:eastAsia="Times New Roman"/>
                <w:color w:val="000000"/>
              </w:rPr>
              <w:t>, малого и среднего предпринимательства"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332 433,00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170 000,00</w:t>
            </w:r>
          </w:p>
        </w:tc>
      </w:tr>
      <w:tr w:rsidR="00282E75" w:rsidRPr="00282E75" w:rsidTr="00C17C7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Проведение окружных конкурсов, мероприятий с предпринимателями и </w:t>
            </w:r>
            <w:proofErr w:type="spellStart"/>
            <w:r w:rsidRPr="00282E75">
              <w:rPr>
                <w:rFonts w:eastAsia="Times New Roman"/>
                <w:color w:val="000000"/>
              </w:rPr>
              <w:t>самозанятыми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округа, представителями органов местного самоуправления, контролирующих органов по вопросам ведения предпринимательской деятельности.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15.1.03.00000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</w:tr>
      <w:tr w:rsidR="00282E75" w:rsidRPr="00282E75" w:rsidTr="00C17C7B">
        <w:trPr>
          <w:trHeight w:val="346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 xml:space="preserve">Расходы на проведение окружных конкурсов, мероприятий с предпринимателями и </w:t>
            </w:r>
            <w:proofErr w:type="spellStart"/>
            <w:r w:rsidRPr="00282E75">
              <w:rPr>
                <w:rFonts w:eastAsia="Times New Roman"/>
                <w:color w:val="000000"/>
              </w:rPr>
              <w:t>самозанятыми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округа, представителями органов местного самоуправления, контролирующих органов по вопросам ведения предпринимательской деятельности.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15.1.03.29130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15.1.03.29130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Проведение торжественных совещаний, посвященных «Дню работников торговли, бытового обслуживания населения и жилищно-коммунального хозяйства», «Дню российского предпринимательства», «Дню работников леса» и т.п.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15.1.04.00000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9 350,00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150 000,00</w:t>
            </w:r>
          </w:p>
        </w:tc>
      </w:tr>
      <w:tr w:rsidR="00282E75" w:rsidRPr="00282E75" w:rsidTr="00C17C7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проведение торжественных совещаний, посвященных «Дню работников торговли, бытового обслуживания населения и жилищно-коммунального хозяйства», «Дню российского предпринимательства», «Дню работников леса» и т.п.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15.1.04.29130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9 350,00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15.1.04.29130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9 350,00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150 000,00</w:t>
            </w:r>
          </w:p>
        </w:tc>
      </w:tr>
      <w:tr w:rsidR="00282E75" w:rsidRPr="00282E75" w:rsidTr="00C17C7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Предоставление субсидий в целях финансового обеспечения затрат по организации и проведению конференций, расширенных совещаний, переговоров, приема официальных делегаций и иных мероприятий администрации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15.1.06.00000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303 083,00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46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предоставление субсидий в целях финансового обеспечения затрат по организации и проведению конференций, расширенных совещаний, переговоров, приема официальных делегаций и иных мероприятий администрации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15.1.06.29130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303 083,00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15.1.06.29130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303 083,00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Подпрограмма "Обеспечение доступа </w:t>
            </w:r>
            <w:proofErr w:type="spellStart"/>
            <w:r w:rsidRPr="00282E75">
              <w:rPr>
                <w:rFonts w:eastAsia="Times New Roman"/>
                <w:color w:val="000000"/>
              </w:rPr>
              <w:t>самозанятых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и субъектов малого и среднего предпринимательства к финансово-кредитным ресурсам"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500 000,00</w:t>
            </w:r>
          </w:p>
        </w:tc>
      </w:tr>
      <w:tr w:rsidR="00282E75" w:rsidRPr="00282E75" w:rsidTr="00C17C7B">
        <w:trPr>
          <w:trHeight w:val="441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Предоставление субъектам малого и среднего предпринимательства Воскресенского муниципального округа Нижегородской области муниципальной поддержки в виде субсидий в целях финансового обеспечения затрат (возмещения части затрат) в связи с приобретением ими автомагазинов (автолавок) для обеспечения жителей удаленных населенных пунктов товарами первой необходимости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15.2.01.00000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250 000,00</w:t>
            </w:r>
          </w:p>
        </w:tc>
      </w:tr>
      <w:tr w:rsidR="00282E75" w:rsidRPr="00282E75" w:rsidTr="00C17C7B">
        <w:trPr>
          <w:trHeight w:val="346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На реализацию мероприятий по обеспечению удаленных населенных пунктов товарами первой необходимости в целях достижения </w:t>
            </w:r>
            <w:proofErr w:type="gramStart"/>
            <w:r w:rsidRPr="00282E75">
              <w:rPr>
                <w:rFonts w:eastAsia="Times New Roman"/>
                <w:color w:val="000000"/>
              </w:rPr>
              <w:t>результата</w:t>
            </w:r>
            <w:proofErr w:type="gramEnd"/>
            <w:r w:rsidRPr="00282E75">
              <w:rPr>
                <w:rFonts w:eastAsia="Times New Roman"/>
                <w:color w:val="000000"/>
              </w:rPr>
              <w:t xml:space="preserve"> по количеству приобретенных автомагазинов (автолавок) субъектами малого и среднего предпринимательства за счет средств областного и местного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15.2.01.S2060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15.2.01.S2060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</w:tr>
      <w:tr w:rsidR="00282E75" w:rsidRPr="00282E75" w:rsidTr="00C17C7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 xml:space="preserve">Субсидирование (возмещение) части затрат субъектов предпринимательства и </w:t>
            </w:r>
            <w:proofErr w:type="spellStart"/>
            <w:r w:rsidRPr="00282E75">
              <w:rPr>
                <w:rFonts w:eastAsia="Times New Roman"/>
                <w:color w:val="000000"/>
              </w:rPr>
              <w:t>самозанятых</w:t>
            </w:r>
            <w:proofErr w:type="spellEnd"/>
            <w:r w:rsidRPr="00282E75">
              <w:rPr>
                <w:rFonts w:eastAsia="Times New Roman"/>
                <w:color w:val="000000"/>
              </w:rPr>
              <w:t>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15.2.04.00000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250 000,00</w:t>
            </w:r>
          </w:p>
        </w:tc>
      </w:tr>
      <w:tr w:rsidR="00282E75" w:rsidRPr="00282E75" w:rsidTr="00C17C7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субсидирование (возмещение) части затрат субъектов предпринимательства и </w:t>
            </w:r>
            <w:proofErr w:type="spellStart"/>
            <w:r w:rsidRPr="00282E75">
              <w:rPr>
                <w:rFonts w:eastAsia="Times New Roman"/>
                <w:color w:val="000000"/>
              </w:rPr>
              <w:t>самозанятых</w:t>
            </w:r>
            <w:proofErr w:type="spellEnd"/>
            <w:r w:rsidRPr="00282E75">
              <w:rPr>
                <w:rFonts w:eastAsia="Times New Roman"/>
                <w:color w:val="000000"/>
              </w:rPr>
              <w:t>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15.2.04.29130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15.2.04.29130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Подпрограмма "Совершенствование и развитие деятельности инфраструктуры поддержки </w:t>
            </w:r>
            <w:proofErr w:type="spellStart"/>
            <w:r w:rsidRPr="00282E75">
              <w:rPr>
                <w:rFonts w:eastAsia="Times New Roman"/>
                <w:color w:val="000000"/>
              </w:rPr>
              <w:t>самозанятых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и предпринимательства</w:t>
            </w:r>
            <w:proofErr w:type="gramStart"/>
            <w:r w:rsidRPr="00282E75">
              <w:rPr>
                <w:rFonts w:eastAsia="Times New Roman"/>
                <w:color w:val="000000"/>
              </w:rPr>
              <w:t>."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15.3.00.00000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2 672 468,00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2 508 900,00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2 508 900,00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Материально-техническое обеспечение АНО "Центр поддержки и развития бизнеса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15.3.03.00000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2 672 468,00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2 508 900,00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2 508 900,00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материально-техническое обеспечение АНО "Центр поддержки и развития бизнеса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15.3.03.25080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2 672 468,00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2 508 900,00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2 508 900,00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15.3.03.25080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2 672 468,00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2 508 900,00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2 508 900,00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Подпрограмма "Обучение и подготовка </w:t>
            </w:r>
            <w:proofErr w:type="spellStart"/>
            <w:r w:rsidRPr="00282E75">
              <w:rPr>
                <w:rFonts w:eastAsia="Times New Roman"/>
                <w:color w:val="000000"/>
              </w:rPr>
              <w:t>самозанятых</w:t>
            </w:r>
            <w:proofErr w:type="spellEnd"/>
            <w:r w:rsidRPr="00282E75">
              <w:rPr>
                <w:rFonts w:eastAsia="Times New Roman"/>
                <w:color w:val="000000"/>
              </w:rPr>
              <w:t>, кадров для субъектов малого и среднего предпринимательства и инфраструктуры"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15.4.00.00000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126 721,00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Подготовка видеосюжетов (роликов, фильмов) о развитии </w:t>
            </w:r>
            <w:proofErr w:type="spellStart"/>
            <w:r w:rsidRPr="00282E75">
              <w:rPr>
                <w:rFonts w:eastAsia="Times New Roman"/>
                <w:color w:val="000000"/>
              </w:rPr>
              <w:t>самозанятости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и предпринимательства в округе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15.4.01.00000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115 289,00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proofErr w:type="spellStart"/>
            <w:r w:rsidRPr="00282E75">
              <w:rPr>
                <w:rFonts w:eastAsia="Times New Roman"/>
                <w:color w:val="000000"/>
              </w:rPr>
              <w:t>Рассходы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на подготовку видеосюжетов (роликов, фильмов) о развитии </w:t>
            </w:r>
            <w:proofErr w:type="spellStart"/>
            <w:r w:rsidRPr="00282E75">
              <w:rPr>
                <w:rFonts w:eastAsia="Times New Roman"/>
                <w:color w:val="000000"/>
              </w:rPr>
              <w:t>самозанятости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и предпринимательства в округе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15.4.01.29130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115 289,00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15.4.01.29130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115 289,00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</w:tr>
      <w:tr w:rsidR="00282E75" w:rsidRPr="00282E75" w:rsidTr="00C17C7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proofErr w:type="spellStart"/>
            <w:r w:rsidRPr="00282E75">
              <w:rPr>
                <w:rFonts w:eastAsia="Times New Roman"/>
                <w:color w:val="000000"/>
              </w:rPr>
              <w:t>Софинансирование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мероприятий, семинаров по актуальным вопросам, касающимся </w:t>
            </w:r>
            <w:proofErr w:type="spellStart"/>
            <w:r w:rsidRPr="00282E75">
              <w:rPr>
                <w:rFonts w:eastAsia="Times New Roman"/>
                <w:color w:val="000000"/>
              </w:rPr>
              <w:t>самозанятости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и предпринимательской деятельности, которые проводятся сторонними организациями на платной основе.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15.4.02.00000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11 432,00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</w:tr>
      <w:tr w:rsidR="00282E75" w:rsidRPr="00282E75" w:rsidTr="00C17C7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</w:t>
            </w:r>
            <w:proofErr w:type="spellStart"/>
            <w:r w:rsidRPr="00282E75">
              <w:rPr>
                <w:rFonts w:eastAsia="Times New Roman"/>
                <w:color w:val="000000"/>
              </w:rPr>
              <w:t>софинансирование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мероприятий, семинаров по актуальным вопросам, касающимся </w:t>
            </w:r>
            <w:proofErr w:type="spellStart"/>
            <w:r w:rsidRPr="00282E75">
              <w:rPr>
                <w:rFonts w:eastAsia="Times New Roman"/>
                <w:color w:val="000000"/>
              </w:rPr>
              <w:t>самозанятости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и предпринимательской деятельности, которые проводятся сторонними организациями на платной основе.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15.4.02.29130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11 432,00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15.4.02.29130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11 432,00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Муниципальная программа «Развитие внутреннего и въездного туризма на территории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1 396 300,00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Нормативно-правовое и организационно-методическое обеспечение в сфере развития туризма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75 162,00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Формирование устойчивой системы кадрового обеспечения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18.1.08.00000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75 162,00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proofErr w:type="spellStart"/>
            <w:r w:rsidRPr="00282E75">
              <w:rPr>
                <w:rFonts w:eastAsia="Times New Roman"/>
                <w:color w:val="000000"/>
              </w:rPr>
              <w:t>Рассходы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на формирование устойчивой системы </w:t>
            </w:r>
            <w:proofErr w:type="spellStart"/>
            <w:r w:rsidRPr="00282E75">
              <w:rPr>
                <w:rFonts w:eastAsia="Times New Roman"/>
                <w:color w:val="000000"/>
              </w:rPr>
              <w:t>кдрового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обеспечения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18.1.08.23180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75 162,00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18.1.08.23180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75 162,00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"Повышение качества туристских услуг, оказываемых субъектами туриндустрии на территории Воскресенского округа"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841 360,00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Проведение фестиваля «В гости к Владимирскому кренделю» </w:t>
            </w:r>
            <w:proofErr w:type="gramStart"/>
            <w:r w:rsidRPr="00282E75">
              <w:rPr>
                <w:rFonts w:eastAsia="Times New Roman"/>
                <w:color w:val="000000"/>
              </w:rPr>
              <w:t>в</w:t>
            </w:r>
            <w:proofErr w:type="gramEnd"/>
            <w:r w:rsidRPr="00282E75">
              <w:rPr>
                <w:rFonts w:eastAsia="Times New Roman"/>
                <w:color w:val="000000"/>
              </w:rPr>
              <w:t xml:space="preserve"> с. Владимирское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18.2.05.00000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 xml:space="preserve">Расходы на проведение фестиваля «В гости к Владимирскому кренделю» </w:t>
            </w:r>
            <w:proofErr w:type="gramStart"/>
            <w:r w:rsidRPr="00282E75">
              <w:rPr>
                <w:rFonts w:eastAsia="Times New Roman"/>
                <w:color w:val="000000"/>
              </w:rPr>
              <w:t>в</w:t>
            </w:r>
            <w:proofErr w:type="gramEnd"/>
            <w:r w:rsidRPr="00282E75">
              <w:rPr>
                <w:rFonts w:eastAsia="Times New Roman"/>
                <w:color w:val="000000"/>
              </w:rPr>
              <w:t xml:space="preserve"> с. Владимирское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18.2.05.23180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18.2.05.23180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Организацию и проведение мероприятия «Крещенская ночь на </w:t>
            </w:r>
            <w:proofErr w:type="spellStart"/>
            <w:r w:rsidRPr="00282E75">
              <w:rPr>
                <w:rFonts w:eastAsia="Times New Roman"/>
                <w:color w:val="000000"/>
              </w:rPr>
              <w:t>Светлояре</w:t>
            </w:r>
            <w:proofErr w:type="spellEnd"/>
            <w:r w:rsidRPr="00282E75">
              <w:rPr>
                <w:rFonts w:eastAsia="Times New Roman"/>
                <w:color w:val="000000"/>
              </w:rPr>
              <w:t>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18.2.08.00000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организацию и проведение мероприятия «Крещенская ночь на </w:t>
            </w:r>
            <w:proofErr w:type="spellStart"/>
            <w:r w:rsidRPr="00282E75">
              <w:rPr>
                <w:rFonts w:eastAsia="Times New Roman"/>
                <w:color w:val="000000"/>
              </w:rPr>
              <w:t>Светлояре</w:t>
            </w:r>
            <w:proofErr w:type="spellEnd"/>
            <w:r w:rsidRPr="00282E75">
              <w:rPr>
                <w:rFonts w:eastAsia="Times New Roman"/>
                <w:color w:val="000000"/>
              </w:rPr>
              <w:t>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18.2.08.23180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18.2.08.23180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Организация и проведение мероприятия «Всероссийский фестиваль народных традиций «Град Китеж» </w:t>
            </w:r>
            <w:proofErr w:type="gramStart"/>
            <w:r w:rsidRPr="00282E75">
              <w:rPr>
                <w:rFonts w:eastAsia="Times New Roman"/>
                <w:color w:val="000000"/>
              </w:rPr>
              <w:t>в</w:t>
            </w:r>
            <w:proofErr w:type="gramEnd"/>
            <w:r w:rsidRPr="00282E75">
              <w:rPr>
                <w:rFonts w:eastAsia="Times New Roman"/>
                <w:color w:val="000000"/>
              </w:rPr>
              <w:t xml:space="preserve"> с. Владимирское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18.2.09.00000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организацию и проведение мероприятия «Всероссийский фестиваль народных традиций «Град Китеж» </w:t>
            </w:r>
            <w:proofErr w:type="gramStart"/>
            <w:r w:rsidRPr="00282E75">
              <w:rPr>
                <w:rFonts w:eastAsia="Times New Roman"/>
                <w:color w:val="000000"/>
              </w:rPr>
              <w:t>в</w:t>
            </w:r>
            <w:proofErr w:type="gramEnd"/>
            <w:r w:rsidRPr="00282E75">
              <w:rPr>
                <w:rFonts w:eastAsia="Times New Roman"/>
                <w:color w:val="000000"/>
              </w:rPr>
              <w:t xml:space="preserve"> с. Владимирское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18.2.09.23180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18.2.09.23180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Проведение фестиваля активного туризма «День туризма» (</w:t>
            </w:r>
            <w:proofErr w:type="spellStart"/>
            <w:r w:rsidRPr="00282E75">
              <w:rPr>
                <w:rFonts w:eastAsia="Times New Roman"/>
                <w:color w:val="000000"/>
              </w:rPr>
              <w:t>турслет</w:t>
            </w:r>
            <w:proofErr w:type="spellEnd"/>
            <w:r w:rsidRPr="00282E75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18.2.11.00000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51 360,00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проведение фестиваля активного туризма «День туризма» (</w:t>
            </w:r>
            <w:proofErr w:type="spellStart"/>
            <w:r w:rsidRPr="00282E75">
              <w:rPr>
                <w:rFonts w:eastAsia="Times New Roman"/>
                <w:color w:val="000000"/>
              </w:rPr>
              <w:t>турслет</w:t>
            </w:r>
            <w:proofErr w:type="spellEnd"/>
            <w:r w:rsidRPr="00282E75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18.2.11.23180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51 360,00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18.2.11.23180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51 360,00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Организация мероприятий в сфере волонтерского туризма "Волонтерский абонемент на </w:t>
            </w:r>
            <w:proofErr w:type="spellStart"/>
            <w:r w:rsidRPr="00282E75">
              <w:rPr>
                <w:rFonts w:eastAsia="Times New Roman"/>
                <w:color w:val="000000"/>
              </w:rPr>
              <w:t>Светлояре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и в </w:t>
            </w:r>
            <w:proofErr w:type="spellStart"/>
            <w:r w:rsidRPr="00282E75">
              <w:rPr>
                <w:rFonts w:eastAsia="Times New Roman"/>
                <w:color w:val="000000"/>
              </w:rPr>
              <w:t>Поветлужье</w:t>
            </w:r>
            <w:proofErr w:type="spellEnd"/>
            <w:r w:rsidRPr="00282E75">
              <w:rPr>
                <w:rFonts w:eastAsia="Times New Roman"/>
                <w:color w:val="000000"/>
              </w:rPr>
              <w:t>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18.2.13.00000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организацию мероприятий в сфере волонтерского туризма "Волонтерский абонемент на </w:t>
            </w:r>
            <w:proofErr w:type="spellStart"/>
            <w:r w:rsidRPr="00282E75">
              <w:rPr>
                <w:rFonts w:eastAsia="Times New Roman"/>
                <w:color w:val="000000"/>
              </w:rPr>
              <w:t>Светлояре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и в </w:t>
            </w:r>
            <w:proofErr w:type="spellStart"/>
            <w:r w:rsidRPr="00282E75">
              <w:rPr>
                <w:rFonts w:eastAsia="Times New Roman"/>
                <w:color w:val="000000"/>
              </w:rPr>
              <w:t>Поветлужье</w:t>
            </w:r>
            <w:proofErr w:type="spellEnd"/>
            <w:r w:rsidRPr="00282E75">
              <w:rPr>
                <w:rFonts w:eastAsia="Times New Roman"/>
                <w:color w:val="000000"/>
              </w:rPr>
              <w:t>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18.2.13.23180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18.2.13.23180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Подпрограмма "Развитие рекламно-информационной деятельности в сфере туризма"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18.3.00.00000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479 778,00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Проведение презентационных мероприятий (пресс-туров, </w:t>
            </w:r>
            <w:proofErr w:type="spellStart"/>
            <w:r w:rsidRPr="00282E75">
              <w:rPr>
                <w:rFonts w:eastAsia="Times New Roman"/>
                <w:color w:val="000000"/>
              </w:rPr>
              <w:t>инвест</w:t>
            </w:r>
            <w:proofErr w:type="spellEnd"/>
            <w:r w:rsidRPr="00282E75">
              <w:rPr>
                <w:rFonts w:eastAsia="Times New Roman"/>
                <w:color w:val="000000"/>
              </w:rPr>
              <w:t>-туров, блог-туров)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18.3.01.00000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проведение презентационных мероприятий (пресс-туров, </w:t>
            </w:r>
            <w:proofErr w:type="spellStart"/>
            <w:r w:rsidRPr="00282E75">
              <w:rPr>
                <w:rFonts w:eastAsia="Times New Roman"/>
                <w:color w:val="000000"/>
              </w:rPr>
              <w:t>инвест</w:t>
            </w:r>
            <w:proofErr w:type="spellEnd"/>
            <w:r w:rsidRPr="00282E75">
              <w:rPr>
                <w:rFonts w:eastAsia="Times New Roman"/>
                <w:color w:val="000000"/>
              </w:rPr>
              <w:t>-туров, блог-туров)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18.3.01.23180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18.3.01.23180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Изготовление рекламно-информационной продукции о туристских ресурсах округа (справочник, буклеты, путеводители, карты, календари туристских событий)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18.3.03.00000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169 778,00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изготовление рекламно-информационной продукции о туристских ресурсах округа (справочник, буклеты, путеводители, карты, календари туристских событий)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18.3.03.23180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169 778,00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18.3.03.23180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169 778,00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Изготовление фильма о достопримечательностях Воскресенского муниципального округа с постановкой сказочных сюжетов на основе рассказов местных писателей (изготовление небольших видео роликов </w:t>
            </w:r>
            <w:proofErr w:type="gramStart"/>
            <w:r w:rsidRPr="00282E75">
              <w:rPr>
                <w:rFonts w:eastAsia="Times New Roman"/>
                <w:color w:val="000000"/>
              </w:rPr>
              <w:t>об</w:t>
            </w:r>
            <w:proofErr w:type="gramEnd"/>
            <w:r w:rsidRPr="00282E75">
              <w:rPr>
                <w:rFonts w:eastAsia="Times New Roman"/>
                <w:color w:val="000000"/>
              </w:rPr>
              <w:t xml:space="preserve"> муниципальном округе)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18.3.06.00000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proofErr w:type="spellStart"/>
            <w:r w:rsidRPr="00282E75">
              <w:rPr>
                <w:rFonts w:eastAsia="Times New Roman"/>
                <w:color w:val="000000"/>
              </w:rPr>
              <w:t>Рассходы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на изготовление фильма о достопримечательностях Воскресенского муниципального округа с постановкой сказочных сюжетов на основе рассказов местных писателей (изготовление небольших видео роликов </w:t>
            </w:r>
            <w:proofErr w:type="gramStart"/>
            <w:r w:rsidRPr="00282E75">
              <w:rPr>
                <w:rFonts w:eastAsia="Times New Roman"/>
                <w:color w:val="000000"/>
              </w:rPr>
              <w:t>об</w:t>
            </w:r>
            <w:proofErr w:type="gramEnd"/>
            <w:r w:rsidRPr="00282E75">
              <w:rPr>
                <w:rFonts w:eastAsia="Times New Roman"/>
                <w:color w:val="000000"/>
              </w:rPr>
              <w:t xml:space="preserve"> муниципальном округе)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18.3.06.23180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18.3.06.23180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29 608 636,87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5 366 800,00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12 666 800,00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26 453 335,69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9 800 000,00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жилищно-коммунального хозяйства и охраны окружающей среды Воскресенского муниципального округа»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23 083 513,25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9 800 000,00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"Повышение эффективности работы организаций коммунального комплекса путём материально-технического, современного оснащения отрасли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6 848 125,51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2 400 000,00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Приобретение и установка насосов на муниципальных водопроводных сетях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673 987,37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приобретение и установку насосов на муниципальных водопроводных сетях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05.1.01.29050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673 987,37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800 000,00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05.1.01.29050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673 987,37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Приобретение АСУ для замены башен «</w:t>
            </w:r>
            <w:proofErr w:type="spellStart"/>
            <w:r w:rsidRPr="00282E75">
              <w:rPr>
                <w:rFonts w:eastAsia="Times New Roman"/>
                <w:color w:val="000000"/>
              </w:rPr>
              <w:t>Рожновского</w:t>
            </w:r>
            <w:proofErr w:type="spellEnd"/>
            <w:r w:rsidRPr="00282E75">
              <w:rPr>
                <w:rFonts w:eastAsia="Times New Roman"/>
                <w:color w:val="000000"/>
              </w:rPr>
              <w:t>» на муниципальных системах водоснабжения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126 396,00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300 000,00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приобретение АСУ для замены башен «</w:t>
            </w:r>
            <w:proofErr w:type="spellStart"/>
            <w:r w:rsidRPr="00282E75">
              <w:rPr>
                <w:rFonts w:eastAsia="Times New Roman"/>
                <w:color w:val="000000"/>
              </w:rPr>
              <w:t>Рожновского</w:t>
            </w:r>
            <w:proofErr w:type="spellEnd"/>
            <w:r w:rsidRPr="00282E75">
              <w:rPr>
                <w:rFonts w:eastAsia="Times New Roman"/>
                <w:color w:val="000000"/>
              </w:rPr>
              <w:t>» на муниципальных системах водоснабжения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05.1.02.29050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126 396,00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300 000,00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05.1.02.29050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126 396,00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300 000,00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Погашение убытков (в части погашения задолженности за электроэнергию)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1 700 000,00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погашение убытков (в части погашения задолженности за электроэнергию)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05.1.03.29050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1 700 000,00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05.1.03.29050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1 700 000,00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Организация на муниципальных источниках водоснабжения санитарно-защитной зоны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05.1.09.00000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3 207 562,95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организацию на муниципальных источниках водоснабжения санитарно-защитной зоны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05.1.09.29050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3 207 562,95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05.1.09.29050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3 207 562,95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500 000,00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Ремонт, установка гидрантов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800 000,00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ремонт, установку гидрантов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05.1.10.29050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05.1.10.29050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Возмещение убытков по котельной №6 (ул</w:t>
            </w:r>
            <w:proofErr w:type="gramStart"/>
            <w:r w:rsidRPr="00282E75">
              <w:rPr>
                <w:rFonts w:eastAsia="Times New Roman"/>
                <w:color w:val="000000"/>
              </w:rPr>
              <w:t>.П</w:t>
            </w:r>
            <w:proofErr w:type="gramEnd"/>
            <w:r w:rsidRPr="00282E75">
              <w:rPr>
                <w:rFonts w:eastAsia="Times New Roman"/>
                <w:color w:val="000000"/>
              </w:rPr>
              <w:t>олевая,д.12/6)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05.1.14.00000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918 679,19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возмещение убытков по котельной №6 (ул</w:t>
            </w:r>
            <w:proofErr w:type="gramStart"/>
            <w:r w:rsidRPr="00282E75">
              <w:rPr>
                <w:rFonts w:eastAsia="Times New Roman"/>
                <w:color w:val="000000"/>
              </w:rPr>
              <w:t>.П</w:t>
            </w:r>
            <w:proofErr w:type="gramEnd"/>
            <w:r w:rsidRPr="00282E75">
              <w:rPr>
                <w:rFonts w:eastAsia="Times New Roman"/>
                <w:color w:val="000000"/>
              </w:rPr>
              <w:t>олевая,д.12/6)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05.1.14.29050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918 679,19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05.1.14.29050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918 679,19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Приобретение вакуумной машины КО_505Б1 на шасси КамАЗ-53605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05.1.18.00000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приобретение вакуумной машины КО_505Б1 на шасси КамАЗ-53605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05.1.18.29050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05.1.18.29050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"Снижение количества технологических нарушений на системах и устранение их в нормативные сроки"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15 163 137,34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7 400 000,00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Капитальный ремонт и аварийно-восстановительные работы на муниципальных водопроводных сетях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10 062 599,40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7 400 000,00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Осуществление мероприятий по капитальному ремонту и аварийно-восстановительным работам на муниципальных водопроводных сетях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9 511 200,00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7 400 000,00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05.2.01.29050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9 511 200,00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7 400 000,00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Капитальный ремонт объектов коммунальной инфраструктуры по договорам подряда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05.2.01.29052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551 399,40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05.2.01.29052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551 399,40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Приобретение труб, материалов и комплектующих для ремонта системы водоснабжения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4 357 316,04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приобретение труб, материалов и комплектующих для ремонта системы водоснабжения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05.2.03.29050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4 357 316,04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05.2.03.29050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4 357 316,04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Промывка централизованной системы водоотведения </w:t>
            </w:r>
            <w:proofErr w:type="spellStart"/>
            <w:r w:rsidRPr="00282E75">
              <w:rPr>
                <w:rFonts w:eastAsia="Times New Roman"/>
                <w:color w:val="000000"/>
              </w:rPr>
              <w:t>р.п</w:t>
            </w:r>
            <w:proofErr w:type="gramStart"/>
            <w:r w:rsidRPr="00282E75">
              <w:rPr>
                <w:rFonts w:eastAsia="Times New Roman"/>
                <w:color w:val="000000"/>
              </w:rPr>
              <w:t>.В</w:t>
            </w:r>
            <w:proofErr w:type="gramEnd"/>
            <w:r w:rsidRPr="00282E75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99 908,00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промывку централизованной системы водоотведения </w:t>
            </w:r>
            <w:proofErr w:type="spellStart"/>
            <w:r w:rsidRPr="00282E75">
              <w:rPr>
                <w:rFonts w:eastAsia="Times New Roman"/>
                <w:color w:val="000000"/>
              </w:rPr>
              <w:t>р.п</w:t>
            </w:r>
            <w:proofErr w:type="gramStart"/>
            <w:r w:rsidRPr="00282E75">
              <w:rPr>
                <w:rFonts w:eastAsia="Times New Roman"/>
                <w:color w:val="000000"/>
              </w:rPr>
              <w:t>.В</w:t>
            </w:r>
            <w:proofErr w:type="gramEnd"/>
            <w:r w:rsidRPr="00282E75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05.2.04.29050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99 908,00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05.2.04.29050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99 908,00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Ремонт водопроводных и канализационных колодцев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05.2.06.00000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433 851,90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ремонт водопроводных и канализационных колодцев по договорам подряда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05.2.06.29050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433 851,90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05.2.06.29050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433 851,90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Проектно-сметная документация на реконструкцию водопроводной сети </w:t>
            </w:r>
            <w:proofErr w:type="spellStart"/>
            <w:r w:rsidRPr="00282E75">
              <w:rPr>
                <w:rFonts w:eastAsia="Times New Roman"/>
                <w:color w:val="000000"/>
              </w:rPr>
              <w:t>р.п</w:t>
            </w:r>
            <w:proofErr w:type="gramStart"/>
            <w:r w:rsidRPr="00282E75">
              <w:rPr>
                <w:rFonts w:eastAsia="Times New Roman"/>
                <w:color w:val="000000"/>
              </w:rPr>
              <w:t>.В</w:t>
            </w:r>
            <w:proofErr w:type="gramEnd"/>
            <w:r w:rsidRPr="00282E75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Разработка проектно-сметной документации на реконструкцию водопроводной сети </w:t>
            </w:r>
            <w:proofErr w:type="spellStart"/>
            <w:r w:rsidRPr="00282E75">
              <w:rPr>
                <w:rFonts w:eastAsia="Times New Roman"/>
                <w:color w:val="000000"/>
              </w:rPr>
              <w:t>р.п</w:t>
            </w:r>
            <w:proofErr w:type="gramStart"/>
            <w:r w:rsidRPr="00282E75">
              <w:rPr>
                <w:rFonts w:eastAsia="Times New Roman"/>
                <w:color w:val="000000"/>
              </w:rPr>
              <w:t>.В</w:t>
            </w:r>
            <w:proofErr w:type="gramEnd"/>
            <w:r w:rsidRPr="00282E75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05.2.08.29050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05.2.08.29050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Приобретение компрессоров и насосов на очистные сооружения </w:t>
            </w:r>
            <w:proofErr w:type="spellStart"/>
            <w:r w:rsidRPr="00282E75">
              <w:rPr>
                <w:rFonts w:eastAsia="Times New Roman"/>
                <w:color w:val="000000"/>
              </w:rPr>
              <w:t>р.п</w:t>
            </w:r>
            <w:proofErr w:type="gramStart"/>
            <w:r w:rsidRPr="00282E75">
              <w:rPr>
                <w:rFonts w:eastAsia="Times New Roman"/>
                <w:color w:val="000000"/>
              </w:rPr>
              <w:t>.В</w:t>
            </w:r>
            <w:proofErr w:type="gramEnd"/>
            <w:r w:rsidRPr="00282E75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05.2.09.00000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9 462,00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приобретение компрессоров и насосов на очистные сооружения </w:t>
            </w:r>
            <w:proofErr w:type="spellStart"/>
            <w:r w:rsidRPr="00282E75">
              <w:rPr>
                <w:rFonts w:eastAsia="Times New Roman"/>
                <w:color w:val="000000"/>
              </w:rPr>
              <w:t>р.п</w:t>
            </w:r>
            <w:proofErr w:type="gramStart"/>
            <w:r w:rsidRPr="00282E75">
              <w:rPr>
                <w:rFonts w:eastAsia="Times New Roman"/>
                <w:color w:val="000000"/>
              </w:rPr>
              <w:t>.В</w:t>
            </w:r>
            <w:proofErr w:type="gramEnd"/>
            <w:r w:rsidRPr="00282E75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05.2.09.29050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9 462,00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05.2.09.29050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9 462,00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 xml:space="preserve">Приобретение </w:t>
            </w:r>
            <w:proofErr w:type="spellStart"/>
            <w:r w:rsidRPr="00282E75">
              <w:rPr>
                <w:rFonts w:eastAsia="Times New Roman"/>
                <w:color w:val="000000"/>
              </w:rPr>
              <w:t>пеллетного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котла для котельной по адресу; </w:t>
            </w:r>
            <w:proofErr w:type="spellStart"/>
            <w:r w:rsidRPr="00282E75">
              <w:rPr>
                <w:rFonts w:eastAsia="Times New Roman"/>
                <w:color w:val="000000"/>
              </w:rPr>
              <w:t>ул</w:t>
            </w:r>
            <w:proofErr w:type="gramStart"/>
            <w:r w:rsidRPr="00282E75">
              <w:rPr>
                <w:rFonts w:eastAsia="Times New Roman"/>
                <w:color w:val="000000"/>
              </w:rPr>
              <w:t>.Ф</w:t>
            </w:r>
            <w:proofErr w:type="gramEnd"/>
            <w:r w:rsidRPr="00282E75">
              <w:rPr>
                <w:rFonts w:eastAsia="Times New Roman"/>
                <w:color w:val="000000"/>
              </w:rPr>
              <w:t>евральская</w:t>
            </w:r>
            <w:proofErr w:type="spellEnd"/>
            <w:r w:rsidRPr="00282E75">
              <w:rPr>
                <w:rFonts w:eastAsia="Times New Roman"/>
                <w:color w:val="000000"/>
              </w:rPr>
              <w:t>, д.27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05.2.13.00000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Расходы на приобретение </w:t>
            </w:r>
            <w:proofErr w:type="spellStart"/>
            <w:r w:rsidRPr="00282E75">
              <w:rPr>
                <w:rFonts w:eastAsia="Times New Roman"/>
                <w:color w:val="000000"/>
              </w:rPr>
              <w:t>пеллетного</w:t>
            </w:r>
            <w:proofErr w:type="spellEnd"/>
            <w:r w:rsidRPr="00282E75">
              <w:rPr>
                <w:rFonts w:eastAsia="Times New Roman"/>
                <w:color w:val="000000"/>
              </w:rPr>
              <w:t xml:space="preserve"> котла для котельной по адресу; </w:t>
            </w:r>
            <w:proofErr w:type="spellStart"/>
            <w:r w:rsidRPr="00282E75">
              <w:rPr>
                <w:rFonts w:eastAsia="Times New Roman"/>
                <w:color w:val="000000"/>
              </w:rPr>
              <w:t>ул</w:t>
            </w:r>
            <w:proofErr w:type="gramStart"/>
            <w:r w:rsidRPr="00282E75">
              <w:rPr>
                <w:rFonts w:eastAsia="Times New Roman"/>
                <w:color w:val="000000"/>
              </w:rPr>
              <w:t>.Ф</w:t>
            </w:r>
            <w:proofErr w:type="gramEnd"/>
            <w:r w:rsidRPr="00282E75">
              <w:rPr>
                <w:rFonts w:eastAsia="Times New Roman"/>
                <w:color w:val="000000"/>
              </w:rPr>
              <w:t>евральская</w:t>
            </w:r>
            <w:proofErr w:type="spellEnd"/>
            <w:r w:rsidRPr="00282E75">
              <w:rPr>
                <w:rFonts w:eastAsia="Times New Roman"/>
                <w:color w:val="000000"/>
              </w:rPr>
              <w:t>, д.27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05.2.13.29050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05.2.13.29050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"Снижение вредного воздействия на окружающую среду и обеспечение экологической безопасности"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05.3.00.00000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1 072 250,40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Лабораторный контроль качества питьевой воды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05.3.01.00000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496 250,40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лабораторный контроль качества питьевой воды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05.3.01.29050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496 250,40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05.3.01.29050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496 250,40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Лицензирование водопроводных скважин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05.3.02.00000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576 000,00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лицензирование водопроводных скважин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05.3.02.29050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576 000,00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05.3.02.29050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576 000,00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3 369 822,44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3 369 822,44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3 369 822,44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местного бюджета за счёт средств резервного фонда Правительства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77.7.04.21000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3 107 830,00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77.7.04.21000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3 107 830,00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мероприятия в области жилищно-коммунального хозяйства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261 992,44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77.7.04.29130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261 992,44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1 079 815,00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979 200,00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979 200,00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Муниципальная программа «Благоустройство населенных пунктов Воскресенского муниципального округа Нижегородской области на 2024-2028 </w:t>
            </w:r>
            <w:proofErr w:type="spellStart"/>
            <w:r w:rsidRPr="00282E75">
              <w:rPr>
                <w:rFonts w:eastAsia="Times New Roman"/>
                <w:color w:val="000000"/>
              </w:rPr>
              <w:t>г.</w:t>
            </w:r>
            <w:proofErr w:type="gramStart"/>
            <w:r w:rsidRPr="00282E75">
              <w:rPr>
                <w:rFonts w:eastAsia="Times New Roman"/>
                <w:color w:val="000000"/>
              </w:rPr>
              <w:t>г</w:t>
            </w:r>
            <w:proofErr w:type="spellEnd"/>
            <w:proofErr w:type="gramEnd"/>
            <w:r w:rsidRPr="00282E75">
              <w:rPr>
                <w:rFonts w:eastAsia="Times New Roman"/>
                <w:color w:val="000000"/>
              </w:rPr>
              <w:t>.»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1 079 815,00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979 200,00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979 200,00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Обеспечение освещённости на территории Воскресенского муниципального округа, внедрение современных экологически безопасных осветительных приборов, повышение энергетической эффективности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1 079 815,00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979 200,00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979 200,00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на уличное освещение (оплата электроэнергии по договору)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07.0.02.05032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1 079 815,00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979 200,00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979 200,00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07.0.02.05032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1 079 815,00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979 200,00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979 200,00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2 075 486,18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1 887 600,00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1 887 600,00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2 075 486,18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1 887 600,00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1 887 600,00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2 075 486,18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1 887 600,00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1 887 600,00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Муниципальные учреждения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2 071 986,18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1 884 100,00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1 884 100,00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деятельности муниципальных учреждений (АХО)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77.7.02.02590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2 071 986,18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1 884 100,00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1 884 100,00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77.7.02.02590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2 071 986,18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1 884 100,00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1 884 100,00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3 500,00</w:t>
            </w:r>
          </w:p>
        </w:tc>
      </w:tr>
      <w:tr w:rsidR="00282E75" w:rsidRPr="00282E75" w:rsidTr="00C17C7B">
        <w:trPr>
          <w:trHeight w:val="346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Расходы местного бюджета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 за счёт средств областного бюджета (единая субвенция)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77.7.04.73930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3 500,00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77.7.04.73930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3 500,00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7 371 500,00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6 373 700,00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6 873 700,00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7 371 500,00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6 373 700,00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6 873 700,00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внутреннего и въездного туризма на территории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7 371 500,00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6 373 700,00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6 873 700,00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Подпрограмма "Повышение качества туристских услуг, оказываемых субъектами туриндустрии на территории Воскресенского округа"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7 371 500,00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6 373 700,00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6 873 700,00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МАУ «Природный Парк «Воскресенское </w:t>
            </w:r>
            <w:proofErr w:type="spellStart"/>
            <w:r w:rsidRPr="00282E75">
              <w:rPr>
                <w:rFonts w:eastAsia="Times New Roman"/>
                <w:color w:val="000000"/>
              </w:rPr>
              <w:t>Поветлужье</w:t>
            </w:r>
            <w:proofErr w:type="spellEnd"/>
            <w:r w:rsidRPr="00282E75">
              <w:rPr>
                <w:rFonts w:eastAsia="Times New Roman"/>
                <w:color w:val="000000"/>
              </w:rPr>
              <w:t>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18.2.01.00000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7 371 500,00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6 373 700,00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6 873 700,00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 xml:space="preserve">Оказание туристско-информационных услуг МАУ «Природный Парк «Воскресенское </w:t>
            </w:r>
            <w:proofErr w:type="spellStart"/>
            <w:r w:rsidRPr="00282E75">
              <w:rPr>
                <w:rFonts w:eastAsia="Times New Roman"/>
                <w:color w:val="000000"/>
              </w:rPr>
              <w:t>Поветлужье</w:t>
            </w:r>
            <w:proofErr w:type="spellEnd"/>
            <w:r w:rsidRPr="00282E75">
              <w:rPr>
                <w:rFonts w:eastAsia="Times New Roman"/>
                <w:color w:val="000000"/>
              </w:rPr>
              <w:t>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18.2.01.43590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7 371 500,00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6 373 700,00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6 873 700,00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18.2.01.43590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7 371 500,00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6 373 700,00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6 873 700,00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1 122 880,80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1 405 200,00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1 405 200,00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«Развитие муниципальной службы в Воскресенском муниципальном округе Нижегородской области» на 2023-2028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"Создание условий для развития муниципальной службы"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Организация повышения квалификации и переподготовки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организацию повышения квалификации и переподготовку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1 104 880,80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1 405 200,00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1 405 200,00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1 104 880,80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1 405 200,00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1 405 200,00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1 104 880,80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1 405 200,00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1 405 200,00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1 104 880,80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1 405 200,00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1 405 200,00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 за счёт средств областного бюджета (единая субвенция)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77.7.01.73950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1 104 880,80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1 405 200,00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1 405 200,00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77.7.01.73950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981 176,15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1 365 100,00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1 365 100,00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77.7.01.73950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123 704,65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40 100,00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9 494 958,50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8 842 340,00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9 286 728,50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8 342 340,00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9 286 728,50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8 342 340,00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9 286 728,50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8 342 340,00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9 286 728,50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8 342 340,00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Ежемесячная доплата к пенсиям лицам, замещавшим выборные муниципальные должности и должности муниципальной службы Воскресенского муниципального района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77.7.04.29980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9 286 728,50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8 342 340,00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77.7.04.29980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9 286 728,50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8 342 340,00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208 230,00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500 000,00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Муниципальная программа "Социальная поддержка семей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208 230,00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Подпрограмма "Укрепление института успешной семьи, развитие и сохранение лучших семейных традиций"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208 230,00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500 000,00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Формирование духовно-нравственных ценностей семьи, реализация целенаправленной и адресной системы мер социальной поддержки многодетных семей, детей-инвалидов, неполных семей, семей одиноких матерей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208 230,00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500 000,00</w:t>
            </w:r>
          </w:p>
        </w:tc>
      </w:tr>
      <w:tr w:rsidR="00282E75" w:rsidRPr="00282E75" w:rsidTr="00C17C7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реализацию общественно и социально значимых мероприятий, направленных на укрепление института успешной семьи, развитие и сохранение лучших семейных традиций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02.1.01.29010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208 230,00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500 000,00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02.1.01.29010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208 230,00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500 000,00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4 868 050,00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3 583 750,00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3 583 750,00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lastRenderedPageBreak/>
              <w:t>Телевидение и радиовещание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377 500,00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"Информационное общество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377 500,00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Создание условий для развития печатного средства массовой информации Воскресенского муниципального округа - районной газеты "Воскресенская жизнь"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377 500,00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Радиовещание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21.2.01.25050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377 500,00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21.2.01.25050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377 500,00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Периодическая печать и издательства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4 490 550,00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3 583 750,00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3 583 750,00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Муниципальная программа "Информационное общество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4 490 550,00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3 583 750,00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3 583 750,00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Создание условий для развития печатного средства массовой информации Воскресенского муниципального округа - районной газеты "Воскресенская жизнь"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4 490 550,00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3 583 750,00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3 583 750,00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Содержание Воскресенской телестудии "Живая газета"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21.2.02.25050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906 800,00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21.2.02.25050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906 800,00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Субсидии на 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21.2.03.S2050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3 583 750,00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3 583 750,00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3 583 750,00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21.2.03.S2050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3 583 750,00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3 583 750,00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3 583 750,00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КОНТРОЛЬНО-СЧЕТНАЯ КОМИССИЯ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493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1 393 200,00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1 293 200,00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1 293 200,00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493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1 393 200,00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1 293 200,00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1 293 200,00</w:t>
            </w:r>
          </w:p>
        </w:tc>
      </w:tr>
      <w:tr w:rsidR="00282E75" w:rsidRPr="00282E75" w:rsidTr="00C17C7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493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1 393 200,00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1 293 200,00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1 293 200,00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lastRenderedPageBreak/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493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1 393 200,00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1 293 200,00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1 293 200,00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493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1 393 200,00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1 293 200,00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1 293 200,00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493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1 393 200,00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1 293 200,00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1 293 200,00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Руководитель контрольно-счетной комиссии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493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77.7.01.07000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1 288 800,00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1 249 000,00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1 249 000,00</w:t>
            </w:r>
          </w:p>
        </w:tc>
      </w:tr>
      <w:tr w:rsidR="00282E75" w:rsidRPr="00282E75" w:rsidTr="00C17C7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493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77.7.01.07000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1 288 800,00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1 249 000,00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1 249 000,00</w:t>
            </w:r>
          </w:p>
        </w:tc>
      </w:tr>
      <w:tr w:rsidR="00282E75" w:rsidRPr="00282E75" w:rsidTr="00C17C7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493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104 400,00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44 200,00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color w:val="000000"/>
              </w:rPr>
            </w:pPr>
            <w:r w:rsidRPr="00282E75">
              <w:rPr>
                <w:rFonts w:eastAsia="Times New Roman"/>
                <w:color w:val="000000"/>
              </w:rPr>
              <w:t>44 200,00</w:t>
            </w:r>
          </w:p>
        </w:tc>
      </w:tr>
      <w:tr w:rsidR="00282E75" w:rsidRPr="00282E75" w:rsidTr="00C17C7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493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104 100,00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44 200,00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44 200,00</w:t>
            </w:r>
          </w:p>
        </w:tc>
      </w:tr>
      <w:tr w:rsidR="00282E75" w:rsidRPr="00282E75" w:rsidTr="00C17C7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493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i/>
                <w:iCs/>
                <w:color w:val="000000"/>
              </w:rPr>
            </w:pPr>
            <w:r w:rsidRPr="00282E75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282E75" w:rsidRPr="00282E75" w:rsidTr="00C17C7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1 765 492 489,30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1 234 200 787,34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2E75" w:rsidRPr="00282E75" w:rsidRDefault="00282E75" w:rsidP="00282E7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282E75">
              <w:rPr>
                <w:rFonts w:eastAsia="Times New Roman"/>
                <w:b/>
                <w:bCs/>
                <w:color w:val="000000"/>
              </w:rPr>
              <w:t>1 216 715 191,25</w:t>
            </w:r>
          </w:p>
        </w:tc>
      </w:tr>
    </w:tbl>
    <w:p w:rsidR="007B0BEF" w:rsidRDefault="007B0BEF" w:rsidP="00736663">
      <w:bookmarkStart w:id="0" w:name="_GoBack"/>
      <w:bookmarkEnd w:id="0"/>
    </w:p>
    <w:sectPr w:rsidR="007B0BEF" w:rsidSect="002576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sz w:val="24"/>
        <w:szCs w:val="24"/>
      </w:rPr>
    </w:lvl>
  </w:abstractNum>
  <w:abstractNum w:abstractNumId="3">
    <w:nsid w:val="0D2C797A"/>
    <w:multiLevelType w:val="hybridMultilevel"/>
    <w:tmpl w:val="BAACCD56"/>
    <w:lvl w:ilvl="0" w:tplc="49E2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7E4AD7"/>
    <w:multiLevelType w:val="multilevel"/>
    <w:tmpl w:val="AEDCC14E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936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44" w:hanging="1800"/>
      </w:pPr>
      <w:rPr>
        <w:rFonts w:hint="default"/>
      </w:rPr>
    </w:lvl>
  </w:abstractNum>
  <w:abstractNum w:abstractNumId="5">
    <w:nsid w:val="123769DB"/>
    <w:multiLevelType w:val="multilevel"/>
    <w:tmpl w:val="1C80AF8C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5A47292"/>
    <w:multiLevelType w:val="hybridMultilevel"/>
    <w:tmpl w:val="525E62FC"/>
    <w:lvl w:ilvl="0" w:tplc="7804BBB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5C84189"/>
    <w:multiLevelType w:val="multilevel"/>
    <w:tmpl w:val="F18E87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>
    <w:nsid w:val="16382642"/>
    <w:multiLevelType w:val="multilevel"/>
    <w:tmpl w:val="E5A482E2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94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>
    <w:nsid w:val="35D91122"/>
    <w:multiLevelType w:val="multilevel"/>
    <w:tmpl w:val="8F4240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>
    <w:nsid w:val="3AC67CC3"/>
    <w:multiLevelType w:val="multilevel"/>
    <w:tmpl w:val="C3B8EA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1">
    <w:nsid w:val="6888053D"/>
    <w:multiLevelType w:val="multilevel"/>
    <w:tmpl w:val="51406900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6BC6104"/>
    <w:multiLevelType w:val="hybridMultilevel"/>
    <w:tmpl w:val="FB9E8B3A"/>
    <w:lvl w:ilvl="0" w:tplc="FD36830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3F8"/>
    <w:rsid w:val="00001510"/>
    <w:rsid w:val="000023B5"/>
    <w:rsid w:val="00005685"/>
    <w:rsid w:val="0001262B"/>
    <w:rsid w:val="00016ED9"/>
    <w:rsid w:val="000218C7"/>
    <w:rsid w:val="00022C71"/>
    <w:rsid w:val="0002537F"/>
    <w:rsid w:val="00032346"/>
    <w:rsid w:val="00040BFB"/>
    <w:rsid w:val="00045DB1"/>
    <w:rsid w:val="00056288"/>
    <w:rsid w:val="00063027"/>
    <w:rsid w:val="00071F65"/>
    <w:rsid w:val="00084040"/>
    <w:rsid w:val="000949BF"/>
    <w:rsid w:val="00095BED"/>
    <w:rsid w:val="000A1FF1"/>
    <w:rsid w:val="000A331B"/>
    <w:rsid w:val="000A4BB0"/>
    <w:rsid w:val="000A5A03"/>
    <w:rsid w:val="000A6EE0"/>
    <w:rsid w:val="000C3384"/>
    <w:rsid w:val="000C411B"/>
    <w:rsid w:val="000C612D"/>
    <w:rsid w:val="000C63F8"/>
    <w:rsid w:val="000E2958"/>
    <w:rsid w:val="000F02E5"/>
    <w:rsid w:val="000F166F"/>
    <w:rsid w:val="000F3B1F"/>
    <w:rsid w:val="000F4E44"/>
    <w:rsid w:val="0010274D"/>
    <w:rsid w:val="00117D94"/>
    <w:rsid w:val="00120179"/>
    <w:rsid w:val="00123587"/>
    <w:rsid w:val="00126848"/>
    <w:rsid w:val="0013057B"/>
    <w:rsid w:val="001319F7"/>
    <w:rsid w:val="00134063"/>
    <w:rsid w:val="00134F70"/>
    <w:rsid w:val="00147B27"/>
    <w:rsid w:val="00165CAC"/>
    <w:rsid w:val="001672FD"/>
    <w:rsid w:val="0017088D"/>
    <w:rsid w:val="00172F71"/>
    <w:rsid w:val="00177FD9"/>
    <w:rsid w:val="00197938"/>
    <w:rsid w:val="001A1C9B"/>
    <w:rsid w:val="001B4182"/>
    <w:rsid w:val="001C3E71"/>
    <w:rsid w:val="001D10F7"/>
    <w:rsid w:val="001D5821"/>
    <w:rsid w:val="001D5BF3"/>
    <w:rsid w:val="001D61A2"/>
    <w:rsid w:val="001F7C30"/>
    <w:rsid w:val="0021155D"/>
    <w:rsid w:val="002201B5"/>
    <w:rsid w:val="002228C9"/>
    <w:rsid w:val="00236377"/>
    <w:rsid w:val="00240C1F"/>
    <w:rsid w:val="00244C37"/>
    <w:rsid w:val="00245976"/>
    <w:rsid w:val="00247E39"/>
    <w:rsid w:val="0025760A"/>
    <w:rsid w:val="002576A1"/>
    <w:rsid w:val="00262B59"/>
    <w:rsid w:val="00263779"/>
    <w:rsid w:val="00267EC1"/>
    <w:rsid w:val="0027250B"/>
    <w:rsid w:val="00282E75"/>
    <w:rsid w:val="00285A61"/>
    <w:rsid w:val="00287747"/>
    <w:rsid w:val="00287A38"/>
    <w:rsid w:val="00293B42"/>
    <w:rsid w:val="002A1EB8"/>
    <w:rsid w:val="002A73D6"/>
    <w:rsid w:val="002A7F3F"/>
    <w:rsid w:val="002B32FD"/>
    <w:rsid w:val="002B5096"/>
    <w:rsid w:val="002C50F6"/>
    <w:rsid w:val="002C5D7F"/>
    <w:rsid w:val="003030DE"/>
    <w:rsid w:val="003157DF"/>
    <w:rsid w:val="003164F7"/>
    <w:rsid w:val="00317E00"/>
    <w:rsid w:val="00322E09"/>
    <w:rsid w:val="0032607C"/>
    <w:rsid w:val="00333D96"/>
    <w:rsid w:val="00335274"/>
    <w:rsid w:val="0034225E"/>
    <w:rsid w:val="00347046"/>
    <w:rsid w:val="00353E7F"/>
    <w:rsid w:val="00361ECE"/>
    <w:rsid w:val="003640E2"/>
    <w:rsid w:val="00371F3E"/>
    <w:rsid w:val="0037218E"/>
    <w:rsid w:val="0037338C"/>
    <w:rsid w:val="00374DAE"/>
    <w:rsid w:val="00381449"/>
    <w:rsid w:val="00392397"/>
    <w:rsid w:val="003A03B8"/>
    <w:rsid w:val="003A1760"/>
    <w:rsid w:val="003A1CA4"/>
    <w:rsid w:val="003A3D35"/>
    <w:rsid w:val="003A5939"/>
    <w:rsid w:val="003A6A6D"/>
    <w:rsid w:val="003B20B7"/>
    <w:rsid w:val="003B5E39"/>
    <w:rsid w:val="003D03F5"/>
    <w:rsid w:val="003D20ED"/>
    <w:rsid w:val="003D5B3C"/>
    <w:rsid w:val="003E294D"/>
    <w:rsid w:val="003E56E0"/>
    <w:rsid w:val="003E76D1"/>
    <w:rsid w:val="003F0EB8"/>
    <w:rsid w:val="003F1FF7"/>
    <w:rsid w:val="003F4FD1"/>
    <w:rsid w:val="003F66C3"/>
    <w:rsid w:val="00412B0B"/>
    <w:rsid w:val="00420254"/>
    <w:rsid w:val="004413B3"/>
    <w:rsid w:val="00441998"/>
    <w:rsid w:val="004449C4"/>
    <w:rsid w:val="00444C70"/>
    <w:rsid w:val="00451C1E"/>
    <w:rsid w:val="004618EF"/>
    <w:rsid w:val="00462B15"/>
    <w:rsid w:val="00463C7A"/>
    <w:rsid w:val="00465962"/>
    <w:rsid w:val="00472EEA"/>
    <w:rsid w:val="00486C9E"/>
    <w:rsid w:val="004876A3"/>
    <w:rsid w:val="00490848"/>
    <w:rsid w:val="004A0BD5"/>
    <w:rsid w:val="004A153E"/>
    <w:rsid w:val="004A28F7"/>
    <w:rsid w:val="004A45E3"/>
    <w:rsid w:val="004A7C6B"/>
    <w:rsid w:val="004B666F"/>
    <w:rsid w:val="004F5920"/>
    <w:rsid w:val="00506FA0"/>
    <w:rsid w:val="00514D07"/>
    <w:rsid w:val="005156E3"/>
    <w:rsid w:val="00520593"/>
    <w:rsid w:val="005222B1"/>
    <w:rsid w:val="005266E9"/>
    <w:rsid w:val="00532D8A"/>
    <w:rsid w:val="00532DDC"/>
    <w:rsid w:val="005443E9"/>
    <w:rsid w:val="00545BCC"/>
    <w:rsid w:val="00551635"/>
    <w:rsid w:val="00554042"/>
    <w:rsid w:val="00566323"/>
    <w:rsid w:val="00576783"/>
    <w:rsid w:val="00581746"/>
    <w:rsid w:val="00584254"/>
    <w:rsid w:val="005960C5"/>
    <w:rsid w:val="005A176B"/>
    <w:rsid w:val="005A1C85"/>
    <w:rsid w:val="005A3083"/>
    <w:rsid w:val="005A4790"/>
    <w:rsid w:val="005B425A"/>
    <w:rsid w:val="005B7149"/>
    <w:rsid w:val="005D227D"/>
    <w:rsid w:val="005D68C4"/>
    <w:rsid w:val="005E75A5"/>
    <w:rsid w:val="00615D9C"/>
    <w:rsid w:val="00624008"/>
    <w:rsid w:val="00624E15"/>
    <w:rsid w:val="006372B8"/>
    <w:rsid w:val="00640732"/>
    <w:rsid w:val="0064438B"/>
    <w:rsid w:val="00652CEC"/>
    <w:rsid w:val="00653415"/>
    <w:rsid w:val="00653593"/>
    <w:rsid w:val="00653D8D"/>
    <w:rsid w:val="00654930"/>
    <w:rsid w:val="006607BB"/>
    <w:rsid w:val="0067214D"/>
    <w:rsid w:val="00676E48"/>
    <w:rsid w:val="00683F4F"/>
    <w:rsid w:val="00684678"/>
    <w:rsid w:val="006906AF"/>
    <w:rsid w:val="006B5E57"/>
    <w:rsid w:val="006B6C91"/>
    <w:rsid w:val="006C1AE0"/>
    <w:rsid w:val="006D7B75"/>
    <w:rsid w:val="006E0BB0"/>
    <w:rsid w:val="006E2197"/>
    <w:rsid w:val="006F02C9"/>
    <w:rsid w:val="006F075A"/>
    <w:rsid w:val="006F4CF2"/>
    <w:rsid w:val="0071007E"/>
    <w:rsid w:val="00721185"/>
    <w:rsid w:val="00726C87"/>
    <w:rsid w:val="007336CF"/>
    <w:rsid w:val="00735647"/>
    <w:rsid w:val="00736663"/>
    <w:rsid w:val="0074261F"/>
    <w:rsid w:val="00744239"/>
    <w:rsid w:val="007444D3"/>
    <w:rsid w:val="007469EF"/>
    <w:rsid w:val="00746B71"/>
    <w:rsid w:val="007639BD"/>
    <w:rsid w:val="00770A58"/>
    <w:rsid w:val="007760CD"/>
    <w:rsid w:val="007815BA"/>
    <w:rsid w:val="00781B8F"/>
    <w:rsid w:val="007835FB"/>
    <w:rsid w:val="007873A4"/>
    <w:rsid w:val="00796C5C"/>
    <w:rsid w:val="007A5842"/>
    <w:rsid w:val="007B097D"/>
    <w:rsid w:val="007B0BEF"/>
    <w:rsid w:val="007B1B69"/>
    <w:rsid w:val="007C5292"/>
    <w:rsid w:val="007D1686"/>
    <w:rsid w:val="007E397F"/>
    <w:rsid w:val="007E5C79"/>
    <w:rsid w:val="007E7DD4"/>
    <w:rsid w:val="00816A69"/>
    <w:rsid w:val="00817A3B"/>
    <w:rsid w:val="008300F7"/>
    <w:rsid w:val="0083142C"/>
    <w:rsid w:val="00837C50"/>
    <w:rsid w:val="00840D4E"/>
    <w:rsid w:val="008410E1"/>
    <w:rsid w:val="008466E6"/>
    <w:rsid w:val="00855FE5"/>
    <w:rsid w:val="00862CD4"/>
    <w:rsid w:val="0086484E"/>
    <w:rsid w:val="0087098A"/>
    <w:rsid w:val="00876BAF"/>
    <w:rsid w:val="00885599"/>
    <w:rsid w:val="00890D8F"/>
    <w:rsid w:val="0089347D"/>
    <w:rsid w:val="00895F84"/>
    <w:rsid w:val="00896C25"/>
    <w:rsid w:val="008A4212"/>
    <w:rsid w:val="008A5E7B"/>
    <w:rsid w:val="008A6DC9"/>
    <w:rsid w:val="008C0E77"/>
    <w:rsid w:val="008E020F"/>
    <w:rsid w:val="008E3CB2"/>
    <w:rsid w:val="008E3F5E"/>
    <w:rsid w:val="008E4F57"/>
    <w:rsid w:val="008E7B4E"/>
    <w:rsid w:val="008E7F95"/>
    <w:rsid w:val="00925B8B"/>
    <w:rsid w:val="0093113D"/>
    <w:rsid w:val="009370F9"/>
    <w:rsid w:val="009503FB"/>
    <w:rsid w:val="0095647A"/>
    <w:rsid w:val="009765A9"/>
    <w:rsid w:val="00982B17"/>
    <w:rsid w:val="0099198B"/>
    <w:rsid w:val="009965F2"/>
    <w:rsid w:val="009B6785"/>
    <w:rsid w:val="009B7DD1"/>
    <w:rsid w:val="009C4C43"/>
    <w:rsid w:val="009C5508"/>
    <w:rsid w:val="009E086C"/>
    <w:rsid w:val="009E157F"/>
    <w:rsid w:val="009E1F44"/>
    <w:rsid w:val="009E40A5"/>
    <w:rsid w:val="009E426D"/>
    <w:rsid w:val="009E4F11"/>
    <w:rsid w:val="009E5C1D"/>
    <w:rsid w:val="009F69E0"/>
    <w:rsid w:val="00A0261F"/>
    <w:rsid w:val="00A042A4"/>
    <w:rsid w:val="00A15CFD"/>
    <w:rsid w:val="00A16605"/>
    <w:rsid w:val="00A24381"/>
    <w:rsid w:val="00A31022"/>
    <w:rsid w:val="00A31B14"/>
    <w:rsid w:val="00A40639"/>
    <w:rsid w:val="00A45C84"/>
    <w:rsid w:val="00A65A71"/>
    <w:rsid w:val="00A66BE8"/>
    <w:rsid w:val="00A72188"/>
    <w:rsid w:val="00A73504"/>
    <w:rsid w:val="00A74B50"/>
    <w:rsid w:val="00A77932"/>
    <w:rsid w:val="00A87F09"/>
    <w:rsid w:val="00AB333F"/>
    <w:rsid w:val="00AB40AF"/>
    <w:rsid w:val="00AC3FE6"/>
    <w:rsid w:val="00AD460E"/>
    <w:rsid w:val="00AD5649"/>
    <w:rsid w:val="00AE1FF3"/>
    <w:rsid w:val="00AE32AF"/>
    <w:rsid w:val="00AE4A68"/>
    <w:rsid w:val="00AE6B34"/>
    <w:rsid w:val="00AF1A2C"/>
    <w:rsid w:val="00AF501E"/>
    <w:rsid w:val="00AF521C"/>
    <w:rsid w:val="00AF640E"/>
    <w:rsid w:val="00B07368"/>
    <w:rsid w:val="00B10A1A"/>
    <w:rsid w:val="00B14165"/>
    <w:rsid w:val="00B16EC7"/>
    <w:rsid w:val="00B222E2"/>
    <w:rsid w:val="00B23844"/>
    <w:rsid w:val="00B2441B"/>
    <w:rsid w:val="00B35A4A"/>
    <w:rsid w:val="00B374CC"/>
    <w:rsid w:val="00B435E4"/>
    <w:rsid w:val="00B47069"/>
    <w:rsid w:val="00B51E05"/>
    <w:rsid w:val="00B52CB6"/>
    <w:rsid w:val="00B7172E"/>
    <w:rsid w:val="00B753A6"/>
    <w:rsid w:val="00B822B7"/>
    <w:rsid w:val="00B827B8"/>
    <w:rsid w:val="00B83967"/>
    <w:rsid w:val="00B90EB1"/>
    <w:rsid w:val="00BB380A"/>
    <w:rsid w:val="00BC00DC"/>
    <w:rsid w:val="00BF0C3B"/>
    <w:rsid w:val="00BF1901"/>
    <w:rsid w:val="00C05865"/>
    <w:rsid w:val="00C101E0"/>
    <w:rsid w:val="00C14FA7"/>
    <w:rsid w:val="00C15592"/>
    <w:rsid w:val="00C21A99"/>
    <w:rsid w:val="00C244C6"/>
    <w:rsid w:val="00C26801"/>
    <w:rsid w:val="00C26EEC"/>
    <w:rsid w:val="00C413D7"/>
    <w:rsid w:val="00C57073"/>
    <w:rsid w:val="00C57762"/>
    <w:rsid w:val="00C75139"/>
    <w:rsid w:val="00C7544B"/>
    <w:rsid w:val="00C77D50"/>
    <w:rsid w:val="00C8214D"/>
    <w:rsid w:val="00C82FAE"/>
    <w:rsid w:val="00C832EE"/>
    <w:rsid w:val="00C841C7"/>
    <w:rsid w:val="00C85A38"/>
    <w:rsid w:val="00C91695"/>
    <w:rsid w:val="00C9497A"/>
    <w:rsid w:val="00C969F0"/>
    <w:rsid w:val="00CA014D"/>
    <w:rsid w:val="00CB6E1B"/>
    <w:rsid w:val="00CC2952"/>
    <w:rsid w:val="00CD2853"/>
    <w:rsid w:val="00CD60DB"/>
    <w:rsid w:val="00CE5E6A"/>
    <w:rsid w:val="00CF4787"/>
    <w:rsid w:val="00CF61C1"/>
    <w:rsid w:val="00D0098F"/>
    <w:rsid w:val="00D044D1"/>
    <w:rsid w:val="00D04B5D"/>
    <w:rsid w:val="00D04C67"/>
    <w:rsid w:val="00D15413"/>
    <w:rsid w:val="00D166CE"/>
    <w:rsid w:val="00D206C2"/>
    <w:rsid w:val="00D23120"/>
    <w:rsid w:val="00D265DD"/>
    <w:rsid w:val="00D278DC"/>
    <w:rsid w:val="00D40D21"/>
    <w:rsid w:val="00D4258C"/>
    <w:rsid w:val="00D45ADE"/>
    <w:rsid w:val="00D46E41"/>
    <w:rsid w:val="00D6171E"/>
    <w:rsid w:val="00D6314B"/>
    <w:rsid w:val="00D7227A"/>
    <w:rsid w:val="00D770A9"/>
    <w:rsid w:val="00D77383"/>
    <w:rsid w:val="00D8072D"/>
    <w:rsid w:val="00D8288A"/>
    <w:rsid w:val="00D836AF"/>
    <w:rsid w:val="00D97300"/>
    <w:rsid w:val="00D9793D"/>
    <w:rsid w:val="00DA77E9"/>
    <w:rsid w:val="00DB21AB"/>
    <w:rsid w:val="00DB24BC"/>
    <w:rsid w:val="00DB5EC1"/>
    <w:rsid w:val="00DB7034"/>
    <w:rsid w:val="00DC2519"/>
    <w:rsid w:val="00DC50BE"/>
    <w:rsid w:val="00DC66AE"/>
    <w:rsid w:val="00DC6C1C"/>
    <w:rsid w:val="00DD43F8"/>
    <w:rsid w:val="00DE574E"/>
    <w:rsid w:val="00DE70CB"/>
    <w:rsid w:val="00DF5FE3"/>
    <w:rsid w:val="00E10E4D"/>
    <w:rsid w:val="00E1182D"/>
    <w:rsid w:val="00E11FA0"/>
    <w:rsid w:val="00E251CF"/>
    <w:rsid w:val="00E273B4"/>
    <w:rsid w:val="00E311C9"/>
    <w:rsid w:val="00E3622E"/>
    <w:rsid w:val="00E37818"/>
    <w:rsid w:val="00E4136C"/>
    <w:rsid w:val="00E47453"/>
    <w:rsid w:val="00E47BAC"/>
    <w:rsid w:val="00E51493"/>
    <w:rsid w:val="00E547CF"/>
    <w:rsid w:val="00E61415"/>
    <w:rsid w:val="00E80014"/>
    <w:rsid w:val="00E901F4"/>
    <w:rsid w:val="00E933ED"/>
    <w:rsid w:val="00EA10F9"/>
    <w:rsid w:val="00EB23A0"/>
    <w:rsid w:val="00EB45D2"/>
    <w:rsid w:val="00EB76C9"/>
    <w:rsid w:val="00EC1487"/>
    <w:rsid w:val="00EC23D6"/>
    <w:rsid w:val="00EC306F"/>
    <w:rsid w:val="00EC41F7"/>
    <w:rsid w:val="00EC5851"/>
    <w:rsid w:val="00ED2839"/>
    <w:rsid w:val="00ED3E96"/>
    <w:rsid w:val="00EE4580"/>
    <w:rsid w:val="00EE5F6C"/>
    <w:rsid w:val="00EF0099"/>
    <w:rsid w:val="00F12142"/>
    <w:rsid w:val="00F2102A"/>
    <w:rsid w:val="00F32A02"/>
    <w:rsid w:val="00F355E1"/>
    <w:rsid w:val="00F46687"/>
    <w:rsid w:val="00F664AE"/>
    <w:rsid w:val="00F73D7A"/>
    <w:rsid w:val="00F7646B"/>
    <w:rsid w:val="00F768CF"/>
    <w:rsid w:val="00F806CC"/>
    <w:rsid w:val="00F84295"/>
    <w:rsid w:val="00F94080"/>
    <w:rsid w:val="00F942B2"/>
    <w:rsid w:val="00F96B8D"/>
    <w:rsid w:val="00FA10CB"/>
    <w:rsid w:val="00FA39C4"/>
    <w:rsid w:val="00FB367A"/>
    <w:rsid w:val="00FB4CED"/>
    <w:rsid w:val="00FC5739"/>
    <w:rsid w:val="00FC6411"/>
    <w:rsid w:val="00FC6DA8"/>
    <w:rsid w:val="00FD10AA"/>
    <w:rsid w:val="00FF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3F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63F8"/>
    <w:pPr>
      <w:keepNext/>
      <w:keepLines/>
      <w:spacing w:before="240" w:line="259" w:lineRule="auto"/>
      <w:outlineLvl w:val="0"/>
    </w:pPr>
    <w:rPr>
      <w:rFonts w:ascii="Calibri Light" w:eastAsia="Times New Roman" w:hAnsi="Calibri Light"/>
      <w:color w:val="2E74B5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C63F8"/>
    <w:pPr>
      <w:keepNext/>
      <w:keepLines/>
      <w:spacing w:before="40" w:line="259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3F8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C63F8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3">
    <w:name w:val="Balloon Text"/>
    <w:basedOn w:val="a"/>
    <w:link w:val="a4"/>
    <w:uiPriority w:val="99"/>
    <w:unhideWhenUsed/>
    <w:rsid w:val="000C63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0C63F8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0C63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63F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0C63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63F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C63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9">
    <w:name w:val="No Spacing"/>
    <w:uiPriority w:val="1"/>
    <w:qFormat/>
    <w:rsid w:val="000C63F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0C63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0C63F8"/>
  </w:style>
  <w:style w:type="paragraph" w:styleId="ab">
    <w:name w:val="Normal (Web)"/>
    <w:basedOn w:val="a"/>
    <w:uiPriority w:val="99"/>
    <w:rsid w:val="000C63F8"/>
    <w:pPr>
      <w:spacing w:before="33" w:after="33"/>
    </w:pPr>
    <w:rPr>
      <w:rFonts w:ascii="Arial" w:eastAsia="Arial Unicode MS" w:hAnsi="Arial" w:cs="Arial"/>
      <w:color w:val="332E2D"/>
      <w:spacing w:val="2"/>
    </w:rPr>
  </w:style>
  <w:style w:type="paragraph" w:styleId="ac">
    <w:name w:val="Body Text"/>
    <w:basedOn w:val="a"/>
    <w:link w:val="ad"/>
    <w:rsid w:val="000C63F8"/>
    <w:pPr>
      <w:spacing w:after="120"/>
    </w:pPr>
    <w:rPr>
      <w:rFonts w:ascii="Arial" w:eastAsia="Times New Roman" w:hAnsi="Arial"/>
      <w:szCs w:val="20"/>
    </w:rPr>
  </w:style>
  <w:style w:type="character" w:customStyle="1" w:styleId="ad">
    <w:name w:val="Основной текст Знак"/>
    <w:basedOn w:val="a0"/>
    <w:link w:val="ac"/>
    <w:rsid w:val="000C63F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0C6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1"/>
    <w:rsid w:val="000C6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0C63F8"/>
    <w:pPr>
      <w:spacing w:before="100" w:beforeAutospacing="1" w:after="100" w:afterAutospacing="1"/>
    </w:pPr>
    <w:rPr>
      <w:rFonts w:eastAsia="Times New Roman"/>
    </w:rPr>
  </w:style>
  <w:style w:type="table" w:styleId="ae">
    <w:name w:val="Table Grid"/>
    <w:basedOn w:val="a1"/>
    <w:uiPriority w:val="39"/>
    <w:rsid w:val="000C63F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0C63F8"/>
    <w:rPr>
      <w:rFonts w:ascii="Arial" w:hAnsi="Arial" w:cs="Arial" w:hint="default"/>
      <w:sz w:val="24"/>
      <w:szCs w:val="24"/>
    </w:rPr>
  </w:style>
  <w:style w:type="character" w:customStyle="1" w:styleId="WW8Num1z1">
    <w:name w:val="WW8Num1z1"/>
    <w:rsid w:val="000C63F8"/>
    <w:rPr>
      <w:rFonts w:ascii="Arial" w:hAnsi="Arial" w:cs="Arial" w:hint="default"/>
      <w:sz w:val="24"/>
    </w:rPr>
  </w:style>
  <w:style w:type="character" w:customStyle="1" w:styleId="WW8Num2z0">
    <w:name w:val="WW8Num2z0"/>
    <w:rsid w:val="000C63F8"/>
  </w:style>
  <w:style w:type="character" w:customStyle="1" w:styleId="WW8Num2z1">
    <w:name w:val="WW8Num2z1"/>
    <w:rsid w:val="000C63F8"/>
  </w:style>
  <w:style w:type="character" w:customStyle="1" w:styleId="WW8Num2z2">
    <w:name w:val="WW8Num2z2"/>
    <w:rsid w:val="000C63F8"/>
  </w:style>
  <w:style w:type="character" w:customStyle="1" w:styleId="WW8Num2z3">
    <w:name w:val="WW8Num2z3"/>
    <w:rsid w:val="000C63F8"/>
  </w:style>
  <w:style w:type="character" w:customStyle="1" w:styleId="WW8Num2z4">
    <w:name w:val="WW8Num2z4"/>
    <w:rsid w:val="000C63F8"/>
  </w:style>
  <w:style w:type="character" w:customStyle="1" w:styleId="WW8Num2z5">
    <w:name w:val="WW8Num2z5"/>
    <w:rsid w:val="000C63F8"/>
  </w:style>
  <w:style w:type="character" w:customStyle="1" w:styleId="WW8Num2z6">
    <w:name w:val="WW8Num2z6"/>
    <w:rsid w:val="000C63F8"/>
  </w:style>
  <w:style w:type="character" w:customStyle="1" w:styleId="WW8Num2z7">
    <w:name w:val="WW8Num2z7"/>
    <w:rsid w:val="000C63F8"/>
  </w:style>
  <w:style w:type="character" w:customStyle="1" w:styleId="WW8Num2z8">
    <w:name w:val="WW8Num2z8"/>
    <w:rsid w:val="000C63F8"/>
  </w:style>
  <w:style w:type="character" w:customStyle="1" w:styleId="WW8Num3z0">
    <w:name w:val="WW8Num3z0"/>
    <w:rsid w:val="000C63F8"/>
    <w:rPr>
      <w:rFonts w:hint="default"/>
    </w:rPr>
  </w:style>
  <w:style w:type="character" w:customStyle="1" w:styleId="WW8Num4z0">
    <w:name w:val="WW8Num4z0"/>
    <w:rsid w:val="000C63F8"/>
    <w:rPr>
      <w:rFonts w:hint="default"/>
      <w:sz w:val="24"/>
    </w:rPr>
  </w:style>
  <w:style w:type="character" w:customStyle="1" w:styleId="WW8Num4z1">
    <w:name w:val="WW8Num4z1"/>
    <w:rsid w:val="000C63F8"/>
  </w:style>
  <w:style w:type="character" w:customStyle="1" w:styleId="WW8Num4z2">
    <w:name w:val="WW8Num4z2"/>
    <w:rsid w:val="000C63F8"/>
  </w:style>
  <w:style w:type="character" w:customStyle="1" w:styleId="WW8Num4z3">
    <w:name w:val="WW8Num4z3"/>
    <w:rsid w:val="000C63F8"/>
  </w:style>
  <w:style w:type="character" w:customStyle="1" w:styleId="WW8Num4z4">
    <w:name w:val="WW8Num4z4"/>
    <w:rsid w:val="000C63F8"/>
  </w:style>
  <w:style w:type="character" w:customStyle="1" w:styleId="WW8Num4z5">
    <w:name w:val="WW8Num4z5"/>
    <w:rsid w:val="000C63F8"/>
  </w:style>
  <w:style w:type="character" w:customStyle="1" w:styleId="WW8Num4z6">
    <w:name w:val="WW8Num4z6"/>
    <w:rsid w:val="000C63F8"/>
  </w:style>
  <w:style w:type="character" w:customStyle="1" w:styleId="WW8Num4z7">
    <w:name w:val="WW8Num4z7"/>
    <w:rsid w:val="000C63F8"/>
  </w:style>
  <w:style w:type="character" w:customStyle="1" w:styleId="WW8Num4z8">
    <w:name w:val="WW8Num4z8"/>
    <w:rsid w:val="000C63F8"/>
  </w:style>
  <w:style w:type="character" w:customStyle="1" w:styleId="WW8Num5z0">
    <w:name w:val="WW8Num5z0"/>
    <w:rsid w:val="000C63F8"/>
    <w:rPr>
      <w:rFonts w:ascii="Arial" w:hAnsi="Arial" w:cs="Arial" w:hint="default"/>
      <w:sz w:val="24"/>
      <w:szCs w:val="24"/>
    </w:rPr>
  </w:style>
  <w:style w:type="character" w:customStyle="1" w:styleId="WW8Num6z0">
    <w:name w:val="WW8Num6z0"/>
    <w:rsid w:val="000C63F8"/>
    <w:rPr>
      <w:rFonts w:hint="default"/>
    </w:rPr>
  </w:style>
  <w:style w:type="character" w:customStyle="1" w:styleId="6">
    <w:name w:val="Основной шрифт абзаца6"/>
    <w:rsid w:val="000C63F8"/>
  </w:style>
  <w:style w:type="character" w:customStyle="1" w:styleId="WW8Num1z2">
    <w:name w:val="WW8Num1z2"/>
    <w:rsid w:val="000C63F8"/>
  </w:style>
  <w:style w:type="character" w:customStyle="1" w:styleId="WW8Num1z3">
    <w:name w:val="WW8Num1z3"/>
    <w:rsid w:val="000C63F8"/>
  </w:style>
  <w:style w:type="character" w:customStyle="1" w:styleId="WW8Num1z4">
    <w:name w:val="WW8Num1z4"/>
    <w:rsid w:val="000C63F8"/>
  </w:style>
  <w:style w:type="character" w:customStyle="1" w:styleId="WW8Num1z5">
    <w:name w:val="WW8Num1z5"/>
    <w:rsid w:val="000C63F8"/>
  </w:style>
  <w:style w:type="character" w:customStyle="1" w:styleId="WW8Num1z6">
    <w:name w:val="WW8Num1z6"/>
    <w:rsid w:val="000C63F8"/>
  </w:style>
  <w:style w:type="character" w:customStyle="1" w:styleId="WW8Num1z7">
    <w:name w:val="WW8Num1z7"/>
    <w:rsid w:val="000C63F8"/>
  </w:style>
  <w:style w:type="character" w:customStyle="1" w:styleId="WW8Num1z8">
    <w:name w:val="WW8Num1z8"/>
    <w:rsid w:val="000C63F8"/>
  </w:style>
  <w:style w:type="character" w:customStyle="1" w:styleId="5">
    <w:name w:val="Основной шрифт абзаца5"/>
    <w:rsid w:val="000C63F8"/>
  </w:style>
  <w:style w:type="character" w:customStyle="1" w:styleId="4">
    <w:name w:val="Основной шрифт абзаца4"/>
    <w:rsid w:val="000C63F8"/>
  </w:style>
  <w:style w:type="character" w:customStyle="1" w:styleId="3">
    <w:name w:val="Основной шрифт абзаца3"/>
    <w:rsid w:val="000C63F8"/>
  </w:style>
  <w:style w:type="character" w:customStyle="1" w:styleId="22">
    <w:name w:val="Основной шрифт абзаца2"/>
    <w:rsid w:val="000C63F8"/>
  </w:style>
  <w:style w:type="character" w:customStyle="1" w:styleId="WW8Num5z1">
    <w:name w:val="WW8Num5z1"/>
    <w:rsid w:val="000C63F8"/>
  </w:style>
  <w:style w:type="character" w:customStyle="1" w:styleId="WW8Num5z2">
    <w:name w:val="WW8Num5z2"/>
    <w:rsid w:val="000C63F8"/>
  </w:style>
  <w:style w:type="character" w:customStyle="1" w:styleId="WW8Num5z3">
    <w:name w:val="WW8Num5z3"/>
    <w:rsid w:val="000C63F8"/>
  </w:style>
  <w:style w:type="character" w:customStyle="1" w:styleId="WW8Num5z4">
    <w:name w:val="WW8Num5z4"/>
    <w:rsid w:val="000C63F8"/>
  </w:style>
  <w:style w:type="character" w:customStyle="1" w:styleId="WW8Num5z5">
    <w:name w:val="WW8Num5z5"/>
    <w:rsid w:val="000C63F8"/>
  </w:style>
  <w:style w:type="character" w:customStyle="1" w:styleId="WW8Num5z6">
    <w:name w:val="WW8Num5z6"/>
    <w:rsid w:val="000C63F8"/>
  </w:style>
  <w:style w:type="character" w:customStyle="1" w:styleId="WW8Num5z7">
    <w:name w:val="WW8Num5z7"/>
    <w:rsid w:val="000C63F8"/>
  </w:style>
  <w:style w:type="character" w:customStyle="1" w:styleId="WW8Num5z8">
    <w:name w:val="WW8Num5z8"/>
    <w:rsid w:val="000C63F8"/>
  </w:style>
  <w:style w:type="character" w:customStyle="1" w:styleId="WW8Num7z0">
    <w:name w:val="WW8Num7z0"/>
    <w:rsid w:val="000C63F8"/>
  </w:style>
  <w:style w:type="character" w:customStyle="1" w:styleId="WW8Num7z1">
    <w:name w:val="WW8Num7z1"/>
    <w:rsid w:val="000C63F8"/>
  </w:style>
  <w:style w:type="character" w:customStyle="1" w:styleId="WW8Num7z2">
    <w:name w:val="WW8Num7z2"/>
    <w:rsid w:val="000C63F8"/>
  </w:style>
  <w:style w:type="character" w:customStyle="1" w:styleId="WW8Num7z3">
    <w:name w:val="WW8Num7z3"/>
    <w:rsid w:val="000C63F8"/>
  </w:style>
  <w:style w:type="character" w:customStyle="1" w:styleId="WW8Num7z4">
    <w:name w:val="WW8Num7z4"/>
    <w:rsid w:val="000C63F8"/>
  </w:style>
  <w:style w:type="character" w:customStyle="1" w:styleId="WW8Num7z5">
    <w:name w:val="WW8Num7z5"/>
    <w:rsid w:val="000C63F8"/>
  </w:style>
  <w:style w:type="character" w:customStyle="1" w:styleId="WW8Num7z6">
    <w:name w:val="WW8Num7z6"/>
    <w:rsid w:val="000C63F8"/>
  </w:style>
  <w:style w:type="character" w:customStyle="1" w:styleId="WW8Num7z7">
    <w:name w:val="WW8Num7z7"/>
    <w:rsid w:val="000C63F8"/>
  </w:style>
  <w:style w:type="character" w:customStyle="1" w:styleId="WW8Num7z8">
    <w:name w:val="WW8Num7z8"/>
    <w:rsid w:val="000C63F8"/>
  </w:style>
  <w:style w:type="character" w:customStyle="1" w:styleId="WW8Num8z0">
    <w:name w:val="WW8Num8z0"/>
    <w:rsid w:val="000C63F8"/>
  </w:style>
  <w:style w:type="character" w:customStyle="1" w:styleId="WW8Num8z1">
    <w:name w:val="WW8Num8z1"/>
    <w:rsid w:val="000C63F8"/>
  </w:style>
  <w:style w:type="character" w:customStyle="1" w:styleId="WW8Num8z2">
    <w:name w:val="WW8Num8z2"/>
    <w:rsid w:val="000C63F8"/>
  </w:style>
  <w:style w:type="character" w:customStyle="1" w:styleId="WW8Num8z3">
    <w:name w:val="WW8Num8z3"/>
    <w:rsid w:val="000C63F8"/>
  </w:style>
  <w:style w:type="character" w:customStyle="1" w:styleId="WW8Num8z4">
    <w:name w:val="WW8Num8z4"/>
    <w:rsid w:val="000C63F8"/>
  </w:style>
  <w:style w:type="character" w:customStyle="1" w:styleId="WW8Num8z5">
    <w:name w:val="WW8Num8z5"/>
    <w:rsid w:val="000C63F8"/>
  </w:style>
  <w:style w:type="character" w:customStyle="1" w:styleId="WW8Num8z6">
    <w:name w:val="WW8Num8z6"/>
    <w:rsid w:val="000C63F8"/>
  </w:style>
  <w:style w:type="character" w:customStyle="1" w:styleId="WW8Num8z7">
    <w:name w:val="WW8Num8z7"/>
    <w:rsid w:val="000C63F8"/>
  </w:style>
  <w:style w:type="character" w:customStyle="1" w:styleId="WW8Num8z8">
    <w:name w:val="WW8Num8z8"/>
    <w:rsid w:val="000C63F8"/>
  </w:style>
  <w:style w:type="character" w:customStyle="1" w:styleId="WW8Num9z0">
    <w:name w:val="WW8Num9z0"/>
    <w:rsid w:val="000C63F8"/>
  </w:style>
  <w:style w:type="character" w:customStyle="1" w:styleId="WW8Num9z1">
    <w:name w:val="WW8Num9z1"/>
    <w:rsid w:val="000C63F8"/>
  </w:style>
  <w:style w:type="character" w:customStyle="1" w:styleId="WW8Num9z2">
    <w:name w:val="WW8Num9z2"/>
    <w:rsid w:val="000C63F8"/>
  </w:style>
  <w:style w:type="character" w:customStyle="1" w:styleId="WW8Num9z3">
    <w:name w:val="WW8Num9z3"/>
    <w:rsid w:val="000C63F8"/>
  </w:style>
  <w:style w:type="character" w:customStyle="1" w:styleId="WW8Num9z4">
    <w:name w:val="WW8Num9z4"/>
    <w:rsid w:val="000C63F8"/>
  </w:style>
  <w:style w:type="character" w:customStyle="1" w:styleId="WW8Num9z5">
    <w:name w:val="WW8Num9z5"/>
    <w:rsid w:val="000C63F8"/>
  </w:style>
  <w:style w:type="character" w:customStyle="1" w:styleId="WW8Num9z6">
    <w:name w:val="WW8Num9z6"/>
    <w:rsid w:val="000C63F8"/>
  </w:style>
  <w:style w:type="character" w:customStyle="1" w:styleId="WW8Num9z7">
    <w:name w:val="WW8Num9z7"/>
    <w:rsid w:val="000C63F8"/>
  </w:style>
  <w:style w:type="character" w:customStyle="1" w:styleId="WW8Num9z8">
    <w:name w:val="WW8Num9z8"/>
    <w:rsid w:val="000C63F8"/>
  </w:style>
  <w:style w:type="character" w:customStyle="1" w:styleId="WW8Num10z0">
    <w:name w:val="WW8Num10z0"/>
    <w:rsid w:val="000C63F8"/>
  </w:style>
  <w:style w:type="character" w:customStyle="1" w:styleId="WW8Num10z1">
    <w:name w:val="WW8Num10z1"/>
    <w:rsid w:val="000C63F8"/>
  </w:style>
  <w:style w:type="character" w:customStyle="1" w:styleId="WW8Num10z2">
    <w:name w:val="WW8Num10z2"/>
    <w:rsid w:val="000C63F8"/>
  </w:style>
  <w:style w:type="character" w:customStyle="1" w:styleId="WW8Num10z3">
    <w:name w:val="WW8Num10z3"/>
    <w:rsid w:val="000C63F8"/>
  </w:style>
  <w:style w:type="character" w:customStyle="1" w:styleId="WW8Num10z4">
    <w:name w:val="WW8Num10z4"/>
    <w:rsid w:val="000C63F8"/>
  </w:style>
  <w:style w:type="character" w:customStyle="1" w:styleId="WW8Num10z5">
    <w:name w:val="WW8Num10z5"/>
    <w:rsid w:val="000C63F8"/>
  </w:style>
  <w:style w:type="character" w:customStyle="1" w:styleId="WW8Num10z6">
    <w:name w:val="WW8Num10z6"/>
    <w:rsid w:val="000C63F8"/>
  </w:style>
  <w:style w:type="character" w:customStyle="1" w:styleId="WW8Num10z7">
    <w:name w:val="WW8Num10z7"/>
    <w:rsid w:val="000C63F8"/>
  </w:style>
  <w:style w:type="character" w:customStyle="1" w:styleId="WW8Num10z8">
    <w:name w:val="WW8Num10z8"/>
    <w:rsid w:val="000C63F8"/>
  </w:style>
  <w:style w:type="character" w:customStyle="1" w:styleId="WW8Num11z0">
    <w:name w:val="WW8Num11z0"/>
    <w:rsid w:val="000C63F8"/>
  </w:style>
  <w:style w:type="character" w:customStyle="1" w:styleId="WW8Num11z2">
    <w:name w:val="WW8Num11z2"/>
    <w:rsid w:val="000C63F8"/>
  </w:style>
  <w:style w:type="character" w:customStyle="1" w:styleId="WW8Num11z3">
    <w:name w:val="WW8Num11z3"/>
    <w:rsid w:val="000C63F8"/>
  </w:style>
  <w:style w:type="character" w:customStyle="1" w:styleId="WW8Num11z4">
    <w:name w:val="WW8Num11z4"/>
    <w:rsid w:val="000C63F8"/>
  </w:style>
  <w:style w:type="character" w:customStyle="1" w:styleId="WW8Num11z5">
    <w:name w:val="WW8Num11z5"/>
    <w:rsid w:val="000C63F8"/>
  </w:style>
  <w:style w:type="character" w:customStyle="1" w:styleId="WW8Num11z6">
    <w:name w:val="WW8Num11z6"/>
    <w:rsid w:val="000C63F8"/>
  </w:style>
  <w:style w:type="character" w:customStyle="1" w:styleId="WW8Num11z7">
    <w:name w:val="WW8Num11z7"/>
    <w:rsid w:val="000C63F8"/>
  </w:style>
  <w:style w:type="character" w:customStyle="1" w:styleId="WW8Num11z8">
    <w:name w:val="WW8Num11z8"/>
    <w:rsid w:val="000C63F8"/>
  </w:style>
  <w:style w:type="character" w:customStyle="1" w:styleId="WW8Num12z0">
    <w:name w:val="WW8Num12z0"/>
    <w:rsid w:val="000C63F8"/>
  </w:style>
  <w:style w:type="character" w:customStyle="1" w:styleId="WW8Num12z1">
    <w:name w:val="WW8Num12z1"/>
    <w:rsid w:val="000C63F8"/>
  </w:style>
  <w:style w:type="character" w:customStyle="1" w:styleId="WW8Num12z2">
    <w:name w:val="WW8Num12z2"/>
    <w:rsid w:val="000C63F8"/>
  </w:style>
  <w:style w:type="character" w:customStyle="1" w:styleId="WW8Num12z3">
    <w:name w:val="WW8Num12z3"/>
    <w:rsid w:val="000C63F8"/>
  </w:style>
  <w:style w:type="character" w:customStyle="1" w:styleId="WW8Num12z4">
    <w:name w:val="WW8Num12z4"/>
    <w:rsid w:val="000C63F8"/>
  </w:style>
  <w:style w:type="character" w:customStyle="1" w:styleId="WW8Num12z5">
    <w:name w:val="WW8Num12z5"/>
    <w:rsid w:val="000C63F8"/>
  </w:style>
  <w:style w:type="character" w:customStyle="1" w:styleId="WW8Num12z6">
    <w:name w:val="WW8Num12z6"/>
    <w:rsid w:val="000C63F8"/>
  </w:style>
  <w:style w:type="character" w:customStyle="1" w:styleId="WW8Num12z7">
    <w:name w:val="WW8Num12z7"/>
    <w:rsid w:val="000C63F8"/>
  </w:style>
  <w:style w:type="character" w:customStyle="1" w:styleId="WW8Num12z8">
    <w:name w:val="WW8Num12z8"/>
    <w:rsid w:val="000C63F8"/>
  </w:style>
  <w:style w:type="character" w:customStyle="1" w:styleId="WW8Num13z0">
    <w:name w:val="WW8Num13z0"/>
    <w:rsid w:val="000C63F8"/>
  </w:style>
  <w:style w:type="character" w:customStyle="1" w:styleId="WW8Num13z2">
    <w:name w:val="WW8Num13z2"/>
    <w:rsid w:val="000C63F8"/>
  </w:style>
  <w:style w:type="character" w:customStyle="1" w:styleId="WW8Num13z3">
    <w:name w:val="WW8Num13z3"/>
    <w:rsid w:val="000C63F8"/>
  </w:style>
  <w:style w:type="character" w:customStyle="1" w:styleId="WW8Num13z4">
    <w:name w:val="WW8Num13z4"/>
    <w:rsid w:val="000C63F8"/>
  </w:style>
  <w:style w:type="character" w:customStyle="1" w:styleId="WW8Num13z5">
    <w:name w:val="WW8Num13z5"/>
    <w:rsid w:val="000C63F8"/>
  </w:style>
  <w:style w:type="character" w:customStyle="1" w:styleId="WW8Num13z6">
    <w:name w:val="WW8Num13z6"/>
    <w:rsid w:val="000C63F8"/>
  </w:style>
  <w:style w:type="character" w:customStyle="1" w:styleId="WW8Num13z7">
    <w:name w:val="WW8Num13z7"/>
    <w:rsid w:val="000C63F8"/>
  </w:style>
  <w:style w:type="character" w:customStyle="1" w:styleId="WW8Num13z8">
    <w:name w:val="WW8Num13z8"/>
    <w:rsid w:val="000C63F8"/>
  </w:style>
  <w:style w:type="character" w:customStyle="1" w:styleId="WW8Num14z0">
    <w:name w:val="WW8Num14z0"/>
    <w:rsid w:val="000C63F8"/>
  </w:style>
  <w:style w:type="character" w:customStyle="1" w:styleId="WW8Num14z2">
    <w:name w:val="WW8Num14z2"/>
    <w:rsid w:val="000C63F8"/>
  </w:style>
  <w:style w:type="character" w:customStyle="1" w:styleId="WW8Num14z3">
    <w:name w:val="WW8Num14z3"/>
    <w:rsid w:val="000C63F8"/>
  </w:style>
  <w:style w:type="character" w:customStyle="1" w:styleId="WW8Num14z4">
    <w:name w:val="WW8Num14z4"/>
    <w:rsid w:val="000C63F8"/>
  </w:style>
  <w:style w:type="character" w:customStyle="1" w:styleId="WW8Num14z5">
    <w:name w:val="WW8Num14z5"/>
    <w:rsid w:val="000C63F8"/>
  </w:style>
  <w:style w:type="character" w:customStyle="1" w:styleId="WW8Num14z6">
    <w:name w:val="WW8Num14z6"/>
    <w:rsid w:val="000C63F8"/>
  </w:style>
  <w:style w:type="character" w:customStyle="1" w:styleId="WW8Num14z7">
    <w:name w:val="WW8Num14z7"/>
    <w:rsid w:val="000C63F8"/>
  </w:style>
  <w:style w:type="character" w:customStyle="1" w:styleId="WW8Num14z8">
    <w:name w:val="WW8Num14z8"/>
    <w:rsid w:val="000C63F8"/>
  </w:style>
  <w:style w:type="character" w:customStyle="1" w:styleId="WW8Num15z0">
    <w:name w:val="WW8Num15z0"/>
    <w:rsid w:val="000C63F8"/>
  </w:style>
  <w:style w:type="character" w:customStyle="1" w:styleId="WW8Num15z1">
    <w:name w:val="WW8Num15z1"/>
    <w:rsid w:val="000C63F8"/>
  </w:style>
  <w:style w:type="character" w:customStyle="1" w:styleId="WW8Num15z2">
    <w:name w:val="WW8Num15z2"/>
    <w:rsid w:val="000C63F8"/>
  </w:style>
  <w:style w:type="character" w:customStyle="1" w:styleId="WW8Num15z3">
    <w:name w:val="WW8Num15z3"/>
    <w:rsid w:val="000C63F8"/>
  </w:style>
  <w:style w:type="character" w:customStyle="1" w:styleId="WW8Num15z4">
    <w:name w:val="WW8Num15z4"/>
    <w:rsid w:val="000C63F8"/>
  </w:style>
  <w:style w:type="character" w:customStyle="1" w:styleId="WW8Num15z5">
    <w:name w:val="WW8Num15z5"/>
    <w:rsid w:val="000C63F8"/>
  </w:style>
  <w:style w:type="character" w:customStyle="1" w:styleId="WW8Num15z6">
    <w:name w:val="WW8Num15z6"/>
    <w:rsid w:val="000C63F8"/>
  </w:style>
  <w:style w:type="character" w:customStyle="1" w:styleId="WW8Num15z7">
    <w:name w:val="WW8Num15z7"/>
    <w:rsid w:val="000C63F8"/>
  </w:style>
  <w:style w:type="character" w:customStyle="1" w:styleId="WW8Num15z8">
    <w:name w:val="WW8Num15z8"/>
    <w:rsid w:val="000C63F8"/>
  </w:style>
  <w:style w:type="character" w:customStyle="1" w:styleId="WW8Num16z0">
    <w:name w:val="WW8Num16z0"/>
    <w:rsid w:val="000C63F8"/>
  </w:style>
  <w:style w:type="character" w:customStyle="1" w:styleId="WW8Num16z2">
    <w:name w:val="WW8Num16z2"/>
    <w:rsid w:val="000C63F8"/>
  </w:style>
  <w:style w:type="character" w:customStyle="1" w:styleId="WW8Num16z3">
    <w:name w:val="WW8Num16z3"/>
    <w:rsid w:val="000C63F8"/>
  </w:style>
  <w:style w:type="character" w:customStyle="1" w:styleId="WW8Num16z4">
    <w:name w:val="WW8Num16z4"/>
    <w:rsid w:val="000C63F8"/>
  </w:style>
  <w:style w:type="character" w:customStyle="1" w:styleId="WW8Num16z5">
    <w:name w:val="WW8Num16z5"/>
    <w:rsid w:val="000C63F8"/>
  </w:style>
  <w:style w:type="character" w:customStyle="1" w:styleId="WW8Num16z6">
    <w:name w:val="WW8Num16z6"/>
    <w:rsid w:val="000C63F8"/>
  </w:style>
  <w:style w:type="character" w:customStyle="1" w:styleId="WW8Num16z7">
    <w:name w:val="WW8Num16z7"/>
    <w:rsid w:val="000C63F8"/>
  </w:style>
  <w:style w:type="character" w:customStyle="1" w:styleId="WW8Num16z8">
    <w:name w:val="WW8Num16z8"/>
    <w:rsid w:val="000C63F8"/>
  </w:style>
  <w:style w:type="character" w:customStyle="1" w:styleId="WW8Num17z0">
    <w:name w:val="WW8Num17z0"/>
    <w:rsid w:val="000C63F8"/>
  </w:style>
  <w:style w:type="character" w:customStyle="1" w:styleId="WW8Num17z1">
    <w:name w:val="WW8Num17z1"/>
    <w:rsid w:val="000C63F8"/>
  </w:style>
  <w:style w:type="character" w:customStyle="1" w:styleId="WW8Num17z2">
    <w:name w:val="WW8Num17z2"/>
    <w:rsid w:val="000C63F8"/>
  </w:style>
  <w:style w:type="character" w:customStyle="1" w:styleId="WW8Num17z3">
    <w:name w:val="WW8Num17z3"/>
    <w:rsid w:val="000C63F8"/>
  </w:style>
  <w:style w:type="character" w:customStyle="1" w:styleId="WW8Num17z4">
    <w:name w:val="WW8Num17z4"/>
    <w:rsid w:val="000C63F8"/>
  </w:style>
  <w:style w:type="character" w:customStyle="1" w:styleId="WW8Num17z5">
    <w:name w:val="WW8Num17z5"/>
    <w:rsid w:val="000C63F8"/>
  </w:style>
  <w:style w:type="character" w:customStyle="1" w:styleId="WW8Num17z6">
    <w:name w:val="WW8Num17z6"/>
    <w:rsid w:val="000C63F8"/>
  </w:style>
  <w:style w:type="character" w:customStyle="1" w:styleId="WW8Num17z7">
    <w:name w:val="WW8Num17z7"/>
    <w:rsid w:val="000C63F8"/>
  </w:style>
  <w:style w:type="character" w:customStyle="1" w:styleId="WW8Num17z8">
    <w:name w:val="WW8Num17z8"/>
    <w:rsid w:val="000C63F8"/>
  </w:style>
  <w:style w:type="character" w:customStyle="1" w:styleId="WW8Num18z0">
    <w:name w:val="WW8Num18z0"/>
    <w:rsid w:val="000C63F8"/>
  </w:style>
  <w:style w:type="character" w:customStyle="1" w:styleId="WW8Num18z1">
    <w:name w:val="WW8Num18z1"/>
    <w:rsid w:val="000C63F8"/>
  </w:style>
  <w:style w:type="character" w:customStyle="1" w:styleId="WW8Num18z2">
    <w:name w:val="WW8Num18z2"/>
    <w:rsid w:val="000C63F8"/>
  </w:style>
  <w:style w:type="character" w:customStyle="1" w:styleId="WW8Num18z3">
    <w:name w:val="WW8Num18z3"/>
    <w:rsid w:val="000C63F8"/>
  </w:style>
  <w:style w:type="character" w:customStyle="1" w:styleId="WW8Num18z4">
    <w:name w:val="WW8Num18z4"/>
    <w:rsid w:val="000C63F8"/>
  </w:style>
  <w:style w:type="character" w:customStyle="1" w:styleId="WW8Num18z5">
    <w:name w:val="WW8Num18z5"/>
    <w:rsid w:val="000C63F8"/>
  </w:style>
  <w:style w:type="character" w:customStyle="1" w:styleId="WW8Num18z6">
    <w:name w:val="WW8Num18z6"/>
    <w:rsid w:val="000C63F8"/>
  </w:style>
  <w:style w:type="character" w:customStyle="1" w:styleId="WW8Num18z7">
    <w:name w:val="WW8Num18z7"/>
    <w:rsid w:val="000C63F8"/>
  </w:style>
  <w:style w:type="character" w:customStyle="1" w:styleId="WW8Num18z8">
    <w:name w:val="WW8Num18z8"/>
    <w:rsid w:val="000C63F8"/>
  </w:style>
  <w:style w:type="character" w:customStyle="1" w:styleId="WW8Num19z0">
    <w:name w:val="WW8Num19z0"/>
    <w:rsid w:val="000C63F8"/>
  </w:style>
  <w:style w:type="character" w:customStyle="1" w:styleId="WW8Num19z1">
    <w:name w:val="WW8Num19z1"/>
    <w:rsid w:val="000C63F8"/>
  </w:style>
  <w:style w:type="character" w:customStyle="1" w:styleId="WW8Num19z2">
    <w:name w:val="WW8Num19z2"/>
    <w:rsid w:val="000C63F8"/>
  </w:style>
  <w:style w:type="character" w:customStyle="1" w:styleId="WW8Num19z3">
    <w:name w:val="WW8Num19z3"/>
    <w:rsid w:val="000C63F8"/>
  </w:style>
  <w:style w:type="character" w:customStyle="1" w:styleId="WW8Num19z4">
    <w:name w:val="WW8Num19z4"/>
    <w:rsid w:val="000C63F8"/>
  </w:style>
  <w:style w:type="character" w:customStyle="1" w:styleId="WW8Num19z5">
    <w:name w:val="WW8Num19z5"/>
    <w:rsid w:val="000C63F8"/>
  </w:style>
  <w:style w:type="character" w:customStyle="1" w:styleId="WW8Num19z6">
    <w:name w:val="WW8Num19z6"/>
    <w:rsid w:val="000C63F8"/>
  </w:style>
  <w:style w:type="character" w:customStyle="1" w:styleId="WW8Num19z7">
    <w:name w:val="WW8Num19z7"/>
    <w:rsid w:val="000C63F8"/>
  </w:style>
  <w:style w:type="character" w:customStyle="1" w:styleId="WW8Num19z8">
    <w:name w:val="WW8Num19z8"/>
    <w:rsid w:val="000C63F8"/>
  </w:style>
  <w:style w:type="character" w:customStyle="1" w:styleId="WW8Num20z0">
    <w:name w:val="WW8Num20z0"/>
    <w:rsid w:val="000C63F8"/>
  </w:style>
  <w:style w:type="character" w:customStyle="1" w:styleId="WW8Num20z1">
    <w:name w:val="WW8Num20z1"/>
    <w:rsid w:val="000C63F8"/>
  </w:style>
  <w:style w:type="character" w:customStyle="1" w:styleId="WW8Num20z2">
    <w:name w:val="WW8Num20z2"/>
    <w:rsid w:val="000C63F8"/>
  </w:style>
  <w:style w:type="character" w:customStyle="1" w:styleId="WW8Num20z3">
    <w:name w:val="WW8Num20z3"/>
    <w:rsid w:val="000C63F8"/>
  </w:style>
  <w:style w:type="character" w:customStyle="1" w:styleId="WW8Num20z4">
    <w:name w:val="WW8Num20z4"/>
    <w:rsid w:val="000C63F8"/>
  </w:style>
  <w:style w:type="character" w:customStyle="1" w:styleId="WW8Num20z5">
    <w:name w:val="WW8Num20z5"/>
    <w:rsid w:val="000C63F8"/>
  </w:style>
  <w:style w:type="character" w:customStyle="1" w:styleId="WW8Num20z6">
    <w:name w:val="WW8Num20z6"/>
    <w:rsid w:val="000C63F8"/>
  </w:style>
  <w:style w:type="character" w:customStyle="1" w:styleId="WW8Num20z7">
    <w:name w:val="WW8Num20z7"/>
    <w:rsid w:val="000C63F8"/>
  </w:style>
  <w:style w:type="character" w:customStyle="1" w:styleId="WW8Num20z8">
    <w:name w:val="WW8Num20z8"/>
    <w:rsid w:val="000C63F8"/>
  </w:style>
  <w:style w:type="character" w:customStyle="1" w:styleId="WW8Num21z0">
    <w:name w:val="WW8Num21z0"/>
    <w:rsid w:val="000C63F8"/>
  </w:style>
  <w:style w:type="character" w:customStyle="1" w:styleId="WW8Num21z2">
    <w:name w:val="WW8Num21z2"/>
    <w:rsid w:val="000C63F8"/>
  </w:style>
  <w:style w:type="character" w:customStyle="1" w:styleId="WW8Num21z3">
    <w:name w:val="WW8Num21z3"/>
    <w:rsid w:val="000C63F8"/>
  </w:style>
  <w:style w:type="character" w:customStyle="1" w:styleId="WW8Num21z4">
    <w:name w:val="WW8Num21z4"/>
    <w:rsid w:val="000C63F8"/>
  </w:style>
  <w:style w:type="character" w:customStyle="1" w:styleId="WW8Num21z5">
    <w:name w:val="WW8Num21z5"/>
    <w:rsid w:val="000C63F8"/>
  </w:style>
  <w:style w:type="character" w:customStyle="1" w:styleId="WW8Num21z6">
    <w:name w:val="WW8Num21z6"/>
    <w:rsid w:val="000C63F8"/>
  </w:style>
  <w:style w:type="character" w:customStyle="1" w:styleId="WW8Num21z7">
    <w:name w:val="WW8Num21z7"/>
    <w:rsid w:val="000C63F8"/>
  </w:style>
  <w:style w:type="character" w:customStyle="1" w:styleId="WW8Num21z8">
    <w:name w:val="WW8Num21z8"/>
    <w:rsid w:val="000C63F8"/>
  </w:style>
  <w:style w:type="character" w:customStyle="1" w:styleId="WW8Num22z0">
    <w:name w:val="WW8Num22z0"/>
    <w:rsid w:val="000C63F8"/>
  </w:style>
  <w:style w:type="character" w:customStyle="1" w:styleId="WW8Num22z1">
    <w:name w:val="WW8Num22z1"/>
    <w:rsid w:val="000C63F8"/>
  </w:style>
  <w:style w:type="character" w:customStyle="1" w:styleId="WW8Num22z2">
    <w:name w:val="WW8Num22z2"/>
    <w:rsid w:val="000C63F8"/>
  </w:style>
  <w:style w:type="character" w:customStyle="1" w:styleId="WW8Num22z3">
    <w:name w:val="WW8Num22z3"/>
    <w:rsid w:val="000C63F8"/>
  </w:style>
  <w:style w:type="character" w:customStyle="1" w:styleId="WW8Num22z4">
    <w:name w:val="WW8Num22z4"/>
    <w:rsid w:val="000C63F8"/>
  </w:style>
  <w:style w:type="character" w:customStyle="1" w:styleId="WW8Num22z5">
    <w:name w:val="WW8Num22z5"/>
    <w:rsid w:val="000C63F8"/>
  </w:style>
  <w:style w:type="character" w:customStyle="1" w:styleId="WW8Num22z6">
    <w:name w:val="WW8Num22z6"/>
    <w:rsid w:val="000C63F8"/>
  </w:style>
  <w:style w:type="character" w:customStyle="1" w:styleId="WW8Num22z7">
    <w:name w:val="WW8Num22z7"/>
    <w:rsid w:val="000C63F8"/>
  </w:style>
  <w:style w:type="character" w:customStyle="1" w:styleId="WW8Num22z8">
    <w:name w:val="WW8Num22z8"/>
    <w:rsid w:val="000C63F8"/>
  </w:style>
  <w:style w:type="character" w:customStyle="1" w:styleId="WW8Num23z0">
    <w:name w:val="WW8Num23z0"/>
    <w:rsid w:val="000C63F8"/>
  </w:style>
  <w:style w:type="character" w:customStyle="1" w:styleId="WW8Num23z2">
    <w:name w:val="WW8Num23z2"/>
    <w:rsid w:val="000C63F8"/>
  </w:style>
  <w:style w:type="character" w:customStyle="1" w:styleId="WW8Num23z3">
    <w:name w:val="WW8Num23z3"/>
    <w:rsid w:val="000C63F8"/>
  </w:style>
  <w:style w:type="character" w:customStyle="1" w:styleId="WW8Num23z4">
    <w:name w:val="WW8Num23z4"/>
    <w:rsid w:val="000C63F8"/>
  </w:style>
  <w:style w:type="character" w:customStyle="1" w:styleId="WW8Num23z5">
    <w:name w:val="WW8Num23z5"/>
    <w:rsid w:val="000C63F8"/>
  </w:style>
  <w:style w:type="character" w:customStyle="1" w:styleId="WW8Num23z6">
    <w:name w:val="WW8Num23z6"/>
    <w:rsid w:val="000C63F8"/>
  </w:style>
  <w:style w:type="character" w:customStyle="1" w:styleId="WW8Num23z7">
    <w:name w:val="WW8Num23z7"/>
    <w:rsid w:val="000C63F8"/>
  </w:style>
  <w:style w:type="character" w:customStyle="1" w:styleId="WW8Num23z8">
    <w:name w:val="WW8Num23z8"/>
    <w:rsid w:val="000C63F8"/>
  </w:style>
  <w:style w:type="character" w:customStyle="1" w:styleId="WW8Num24z0">
    <w:name w:val="WW8Num24z0"/>
    <w:rsid w:val="000C63F8"/>
  </w:style>
  <w:style w:type="character" w:customStyle="1" w:styleId="WW8Num24z1">
    <w:name w:val="WW8Num24z1"/>
    <w:rsid w:val="000C63F8"/>
  </w:style>
  <w:style w:type="character" w:customStyle="1" w:styleId="WW8Num24z2">
    <w:name w:val="WW8Num24z2"/>
    <w:rsid w:val="000C63F8"/>
  </w:style>
  <w:style w:type="character" w:customStyle="1" w:styleId="WW8Num24z3">
    <w:name w:val="WW8Num24z3"/>
    <w:rsid w:val="000C63F8"/>
  </w:style>
  <w:style w:type="character" w:customStyle="1" w:styleId="WW8Num24z4">
    <w:name w:val="WW8Num24z4"/>
    <w:rsid w:val="000C63F8"/>
  </w:style>
  <w:style w:type="character" w:customStyle="1" w:styleId="WW8Num24z5">
    <w:name w:val="WW8Num24z5"/>
    <w:rsid w:val="000C63F8"/>
  </w:style>
  <w:style w:type="character" w:customStyle="1" w:styleId="WW8Num24z6">
    <w:name w:val="WW8Num24z6"/>
    <w:rsid w:val="000C63F8"/>
  </w:style>
  <w:style w:type="character" w:customStyle="1" w:styleId="WW8Num24z7">
    <w:name w:val="WW8Num24z7"/>
    <w:rsid w:val="000C63F8"/>
  </w:style>
  <w:style w:type="character" w:customStyle="1" w:styleId="WW8Num24z8">
    <w:name w:val="WW8Num24z8"/>
    <w:rsid w:val="000C63F8"/>
  </w:style>
  <w:style w:type="character" w:customStyle="1" w:styleId="WW8Num25z0">
    <w:name w:val="WW8Num25z0"/>
    <w:rsid w:val="000C63F8"/>
  </w:style>
  <w:style w:type="character" w:customStyle="1" w:styleId="WW8Num26z0">
    <w:name w:val="WW8Num26z0"/>
    <w:rsid w:val="000C63F8"/>
  </w:style>
  <w:style w:type="character" w:customStyle="1" w:styleId="WW8Num26z1">
    <w:name w:val="WW8Num26z1"/>
    <w:rsid w:val="000C63F8"/>
  </w:style>
  <w:style w:type="character" w:customStyle="1" w:styleId="WW8Num26z2">
    <w:name w:val="WW8Num26z2"/>
    <w:rsid w:val="000C63F8"/>
  </w:style>
  <w:style w:type="character" w:customStyle="1" w:styleId="WW8Num26z3">
    <w:name w:val="WW8Num26z3"/>
    <w:rsid w:val="000C63F8"/>
  </w:style>
  <w:style w:type="character" w:customStyle="1" w:styleId="WW8Num26z4">
    <w:name w:val="WW8Num26z4"/>
    <w:rsid w:val="000C63F8"/>
  </w:style>
  <w:style w:type="character" w:customStyle="1" w:styleId="WW8Num26z5">
    <w:name w:val="WW8Num26z5"/>
    <w:rsid w:val="000C63F8"/>
  </w:style>
  <w:style w:type="character" w:customStyle="1" w:styleId="WW8Num26z6">
    <w:name w:val="WW8Num26z6"/>
    <w:rsid w:val="000C63F8"/>
  </w:style>
  <w:style w:type="character" w:customStyle="1" w:styleId="WW8Num26z7">
    <w:name w:val="WW8Num26z7"/>
    <w:rsid w:val="000C63F8"/>
  </w:style>
  <w:style w:type="character" w:customStyle="1" w:styleId="WW8Num26z8">
    <w:name w:val="WW8Num26z8"/>
    <w:rsid w:val="000C63F8"/>
  </w:style>
  <w:style w:type="character" w:customStyle="1" w:styleId="12">
    <w:name w:val="Основной шрифт абзаца1"/>
    <w:rsid w:val="000C63F8"/>
  </w:style>
  <w:style w:type="character" w:styleId="af">
    <w:name w:val="Hyperlink"/>
    <w:uiPriority w:val="99"/>
    <w:rsid w:val="000C63F8"/>
    <w:rPr>
      <w:color w:val="0000FF"/>
      <w:u w:val="single"/>
    </w:rPr>
  </w:style>
  <w:style w:type="character" w:styleId="af0">
    <w:name w:val="FollowedHyperlink"/>
    <w:uiPriority w:val="99"/>
    <w:rsid w:val="000C63F8"/>
    <w:rPr>
      <w:color w:val="800080"/>
      <w:u w:val="single"/>
    </w:rPr>
  </w:style>
  <w:style w:type="paragraph" w:customStyle="1" w:styleId="af1">
    <w:name w:val="Заголовок"/>
    <w:basedOn w:val="a"/>
    <w:next w:val="ac"/>
    <w:rsid w:val="000C63F8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2">
    <w:name w:val="List"/>
    <w:basedOn w:val="ac"/>
    <w:rsid w:val="000C63F8"/>
    <w:pPr>
      <w:suppressAutoHyphens/>
      <w:spacing w:after="140" w:line="288" w:lineRule="auto"/>
    </w:pPr>
    <w:rPr>
      <w:rFonts w:ascii="Times New Roman" w:hAnsi="Times New Roman" w:cs="Mangal"/>
      <w:sz w:val="20"/>
      <w:lang w:eastAsia="zh-CN"/>
    </w:rPr>
  </w:style>
  <w:style w:type="paragraph" w:styleId="af3">
    <w:name w:val="caption"/>
    <w:basedOn w:val="a"/>
    <w:qFormat/>
    <w:rsid w:val="000C63F8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60">
    <w:name w:val="Указатель6"/>
    <w:basedOn w:val="a"/>
    <w:rsid w:val="000C63F8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50">
    <w:name w:val="Название объекта5"/>
    <w:basedOn w:val="a"/>
    <w:rsid w:val="000C63F8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51">
    <w:name w:val="Указатель5"/>
    <w:basedOn w:val="a"/>
    <w:rsid w:val="000C63F8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40">
    <w:name w:val="Название объекта4"/>
    <w:basedOn w:val="a"/>
    <w:rsid w:val="000C63F8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41">
    <w:name w:val="Указатель4"/>
    <w:basedOn w:val="a"/>
    <w:rsid w:val="000C63F8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30">
    <w:name w:val="Название объекта3"/>
    <w:basedOn w:val="a"/>
    <w:rsid w:val="000C63F8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31">
    <w:name w:val="Указатель3"/>
    <w:basedOn w:val="a"/>
    <w:rsid w:val="000C63F8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23">
    <w:name w:val="Название объекта2"/>
    <w:basedOn w:val="a"/>
    <w:rsid w:val="000C63F8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24">
    <w:name w:val="Указатель2"/>
    <w:basedOn w:val="a"/>
    <w:rsid w:val="000C63F8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13">
    <w:name w:val="Название объекта1"/>
    <w:basedOn w:val="a"/>
    <w:rsid w:val="000C63F8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14">
    <w:name w:val="Указатель1"/>
    <w:basedOn w:val="a"/>
    <w:rsid w:val="000C63F8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styleId="af4">
    <w:name w:val="Body Text Indent"/>
    <w:basedOn w:val="a"/>
    <w:link w:val="af5"/>
    <w:rsid w:val="000C63F8"/>
    <w:pPr>
      <w:suppressAutoHyphens/>
      <w:jc w:val="center"/>
    </w:pPr>
    <w:rPr>
      <w:rFonts w:eastAsia="Times New Roman"/>
      <w:position w:val="-27"/>
      <w:sz w:val="28"/>
      <w:szCs w:val="20"/>
      <w:lang w:eastAsia="zh-CN"/>
    </w:rPr>
  </w:style>
  <w:style w:type="character" w:customStyle="1" w:styleId="af5">
    <w:name w:val="Основной текст с отступом Знак"/>
    <w:basedOn w:val="a0"/>
    <w:link w:val="af4"/>
    <w:rsid w:val="000C63F8"/>
    <w:rPr>
      <w:rFonts w:ascii="Times New Roman" w:eastAsia="Times New Roman" w:hAnsi="Times New Roman" w:cs="Times New Roman"/>
      <w:position w:val="-27"/>
      <w:sz w:val="28"/>
      <w:szCs w:val="20"/>
      <w:lang w:eastAsia="zh-CN"/>
    </w:rPr>
  </w:style>
  <w:style w:type="paragraph" w:customStyle="1" w:styleId="210">
    <w:name w:val="Основной текст 21"/>
    <w:basedOn w:val="a"/>
    <w:rsid w:val="000C63F8"/>
    <w:pPr>
      <w:suppressAutoHyphens/>
      <w:spacing w:after="120" w:line="480" w:lineRule="auto"/>
    </w:pPr>
    <w:rPr>
      <w:rFonts w:eastAsia="Times New Roman"/>
      <w:sz w:val="20"/>
      <w:szCs w:val="20"/>
      <w:lang w:eastAsia="zh-CN"/>
    </w:rPr>
  </w:style>
  <w:style w:type="paragraph" w:customStyle="1" w:styleId="xl22">
    <w:name w:val="xl22"/>
    <w:basedOn w:val="a"/>
    <w:rsid w:val="000C63F8"/>
    <w:pP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23">
    <w:name w:val="xl23"/>
    <w:basedOn w:val="a"/>
    <w:rsid w:val="000C63F8"/>
    <w:pPr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4">
    <w:name w:val="xl24"/>
    <w:basedOn w:val="a"/>
    <w:rsid w:val="000C63F8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5">
    <w:name w:val="xl25"/>
    <w:basedOn w:val="a"/>
    <w:rsid w:val="000C63F8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6">
    <w:name w:val="xl26"/>
    <w:basedOn w:val="a"/>
    <w:rsid w:val="000C63F8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7">
    <w:name w:val="xl27"/>
    <w:basedOn w:val="a"/>
    <w:rsid w:val="000C63F8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28">
    <w:name w:val="xl28"/>
    <w:basedOn w:val="a"/>
    <w:rsid w:val="000C63F8"/>
    <w:pP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9">
    <w:name w:val="xl29"/>
    <w:basedOn w:val="a"/>
    <w:rsid w:val="000C63F8"/>
    <w:pP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30">
    <w:name w:val="xl30"/>
    <w:basedOn w:val="a"/>
    <w:rsid w:val="000C63F8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31">
    <w:name w:val="xl31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2">
    <w:name w:val="xl32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3">
    <w:name w:val="xl33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4">
    <w:name w:val="xl34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5">
    <w:name w:val="xl35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36">
    <w:name w:val="xl36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7">
    <w:name w:val="xl37"/>
    <w:basedOn w:val="a"/>
    <w:rsid w:val="000C63F8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38">
    <w:name w:val="xl38"/>
    <w:basedOn w:val="a"/>
    <w:rsid w:val="000C63F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9">
    <w:name w:val="xl39"/>
    <w:basedOn w:val="a"/>
    <w:rsid w:val="000C63F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0">
    <w:name w:val="xl40"/>
    <w:basedOn w:val="a"/>
    <w:rsid w:val="000C63F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1">
    <w:name w:val="xl41"/>
    <w:basedOn w:val="a"/>
    <w:rsid w:val="000C63F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2">
    <w:name w:val="xl42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3">
    <w:name w:val="xl43"/>
    <w:basedOn w:val="a"/>
    <w:rsid w:val="000C63F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4">
    <w:name w:val="xl44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5">
    <w:name w:val="xl45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6">
    <w:name w:val="xl46"/>
    <w:basedOn w:val="a"/>
    <w:rsid w:val="000C63F8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7">
    <w:name w:val="xl47"/>
    <w:basedOn w:val="a"/>
    <w:rsid w:val="000C63F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8">
    <w:name w:val="xl48"/>
    <w:basedOn w:val="a"/>
    <w:rsid w:val="000C63F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9">
    <w:name w:val="xl49"/>
    <w:basedOn w:val="a"/>
    <w:rsid w:val="000C63F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0">
    <w:name w:val="xl50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1">
    <w:name w:val="xl51"/>
    <w:basedOn w:val="a"/>
    <w:rsid w:val="000C63F8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2">
    <w:name w:val="xl52"/>
    <w:basedOn w:val="a"/>
    <w:rsid w:val="000C63F8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3">
    <w:name w:val="xl53"/>
    <w:basedOn w:val="a"/>
    <w:rsid w:val="000C63F8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4">
    <w:name w:val="xl54"/>
    <w:basedOn w:val="a"/>
    <w:rsid w:val="000C63F8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5">
    <w:name w:val="xl55"/>
    <w:basedOn w:val="a"/>
    <w:rsid w:val="000C63F8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6">
    <w:name w:val="xl56"/>
    <w:basedOn w:val="a"/>
    <w:rsid w:val="000C63F8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7">
    <w:name w:val="xl57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8">
    <w:name w:val="xl58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9">
    <w:name w:val="xl59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0">
    <w:name w:val="xl60"/>
    <w:basedOn w:val="a"/>
    <w:rsid w:val="000C63F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1">
    <w:name w:val="xl61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2">
    <w:name w:val="xl62"/>
    <w:basedOn w:val="a"/>
    <w:rsid w:val="000C63F8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63">
    <w:name w:val="xl63"/>
    <w:basedOn w:val="a"/>
    <w:rsid w:val="000C63F8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4">
    <w:name w:val="xl64"/>
    <w:basedOn w:val="a"/>
    <w:rsid w:val="000C63F8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5">
    <w:name w:val="xl65"/>
    <w:basedOn w:val="a"/>
    <w:rsid w:val="000C63F8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6">
    <w:name w:val="xl66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7">
    <w:name w:val="xl67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ConsNormal">
    <w:name w:val="ConsNormal"/>
    <w:uiPriority w:val="99"/>
    <w:rsid w:val="000C63F8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0C63F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xl68">
    <w:name w:val="xl68"/>
    <w:basedOn w:val="a"/>
    <w:rsid w:val="000C63F8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9">
    <w:name w:val="xl69"/>
    <w:basedOn w:val="a"/>
    <w:rsid w:val="000C63F8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70">
    <w:name w:val="xl70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1">
    <w:name w:val="xl71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2">
    <w:name w:val="xl72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3">
    <w:name w:val="xl73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4">
    <w:name w:val="xl74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5">
    <w:name w:val="xl75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6">
    <w:name w:val="xl76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7">
    <w:name w:val="xl77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8">
    <w:name w:val="xl78"/>
    <w:basedOn w:val="a"/>
    <w:rsid w:val="000C63F8"/>
    <w:pPr>
      <w:shd w:val="clear" w:color="auto" w:fill="FFFFFF"/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79">
    <w:name w:val="xl79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80">
    <w:name w:val="xl80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81">
    <w:name w:val="xl81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2">
    <w:name w:val="xl82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3">
    <w:name w:val="xl83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84">
    <w:name w:val="xl84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lang w:eastAsia="zh-CN"/>
    </w:rPr>
  </w:style>
  <w:style w:type="paragraph" w:customStyle="1" w:styleId="xl85">
    <w:name w:val="xl85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lang w:eastAsia="zh-CN"/>
    </w:rPr>
  </w:style>
  <w:style w:type="paragraph" w:customStyle="1" w:styleId="xl86">
    <w:name w:val="xl86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7">
    <w:name w:val="xl87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8">
    <w:name w:val="xl88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b/>
      <w:bCs/>
      <w:lang w:eastAsia="zh-CN"/>
    </w:rPr>
  </w:style>
  <w:style w:type="paragraph" w:customStyle="1" w:styleId="xl89">
    <w:name w:val="xl89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0">
    <w:name w:val="xl90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1">
    <w:name w:val="xl91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2">
    <w:name w:val="xl92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3">
    <w:name w:val="xl93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4">
    <w:name w:val="xl94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b/>
      <w:bCs/>
      <w:lang w:eastAsia="zh-CN"/>
    </w:rPr>
  </w:style>
  <w:style w:type="paragraph" w:customStyle="1" w:styleId="xl95">
    <w:name w:val="xl95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6">
    <w:name w:val="xl96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eastAsia="Times New Roman"/>
      <w:lang w:eastAsia="zh-CN"/>
    </w:rPr>
  </w:style>
  <w:style w:type="paragraph" w:customStyle="1" w:styleId="xl97">
    <w:name w:val="xl97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b/>
      <w:bCs/>
      <w:lang w:eastAsia="zh-CN"/>
    </w:rPr>
  </w:style>
  <w:style w:type="paragraph" w:customStyle="1" w:styleId="xl98">
    <w:name w:val="xl98"/>
    <w:basedOn w:val="a"/>
    <w:rsid w:val="000C63F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99">
    <w:name w:val="xl99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0">
    <w:name w:val="xl100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1">
    <w:name w:val="xl101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2">
    <w:name w:val="xl102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3">
    <w:name w:val="xl103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4">
    <w:name w:val="xl104"/>
    <w:basedOn w:val="a"/>
    <w:rsid w:val="000C63F8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5">
    <w:name w:val="xl105"/>
    <w:basedOn w:val="a"/>
    <w:rsid w:val="000C63F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6">
    <w:name w:val="xl106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7">
    <w:name w:val="xl107"/>
    <w:basedOn w:val="a"/>
    <w:rsid w:val="000C63F8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8">
    <w:name w:val="xl108"/>
    <w:basedOn w:val="a"/>
    <w:rsid w:val="000C63F8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9">
    <w:name w:val="xl109"/>
    <w:basedOn w:val="a"/>
    <w:rsid w:val="000C63F8"/>
    <w:pPr>
      <w:pBdr>
        <w:top w:val="single" w:sz="8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0">
    <w:name w:val="xl110"/>
    <w:basedOn w:val="a"/>
    <w:rsid w:val="000C63F8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11">
    <w:name w:val="xl111"/>
    <w:basedOn w:val="a"/>
    <w:rsid w:val="000C63F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2">
    <w:name w:val="xl112"/>
    <w:basedOn w:val="a"/>
    <w:rsid w:val="000C63F8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3">
    <w:name w:val="xl113"/>
    <w:basedOn w:val="a"/>
    <w:rsid w:val="000C63F8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4">
    <w:name w:val="xl114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5">
    <w:name w:val="xl115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6">
    <w:name w:val="xl116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7">
    <w:name w:val="xl117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8">
    <w:name w:val="xl118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9">
    <w:name w:val="xl119"/>
    <w:basedOn w:val="a"/>
    <w:rsid w:val="000C63F8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120">
    <w:name w:val="xl120"/>
    <w:basedOn w:val="a"/>
    <w:rsid w:val="000C63F8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1">
    <w:name w:val="xl121"/>
    <w:basedOn w:val="a"/>
    <w:rsid w:val="000C63F8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2">
    <w:name w:val="xl122"/>
    <w:basedOn w:val="a"/>
    <w:rsid w:val="000C63F8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3">
    <w:name w:val="xl123"/>
    <w:basedOn w:val="a"/>
    <w:rsid w:val="000C63F8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4">
    <w:name w:val="xl124"/>
    <w:basedOn w:val="a"/>
    <w:rsid w:val="000C63F8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5">
    <w:name w:val="xl125"/>
    <w:basedOn w:val="a"/>
    <w:rsid w:val="000C63F8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6">
    <w:name w:val="xl126"/>
    <w:basedOn w:val="a"/>
    <w:rsid w:val="000C63F8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7">
    <w:name w:val="xl127"/>
    <w:basedOn w:val="a"/>
    <w:rsid w:val="000C63F8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8">
    <w:name w:val="xl128"/>
    <w:basedOn w:val="a"/>
    <w:rsid w:val="000C63F8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font5">
    <w:name w:val="font5"/>
    <w:basedOn w:val="a"/>
    <w:rsid w:val="000C63F8"/>
    <w:pPr>
      <w:suppressAutoHyphens/>
      <w:spacing w:before="280" w:after="280"/>
    </w:pPr>
    <w:rPr>
      <w:rFonts w:eastAsia="Times New Roman"/>
      <w:color w:val="000000"/>
      <w:sz w:val="20"/>
      <w:szCs w:val="20"/>
      <w:lang w:eastAsia="zh-CN"/>
    </w:rPr>
  </w:style>
  <w:style w:type="paragraph" w:customStyle="1" w:styleId="font6">
    <w:name w:val="font6"/>
    <w:basedOn w:val="a"/>
    <w:rsid w:val="000C63F8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0C63F8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8">
    <w:name w:val="font8"/>
    <w:basedOn w:val="a"/>
    <w:rsid w:val="000C63F8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9">
    <w:name w:val="font9"/>
    <w:basedOn w:val="a"/>
    <w:rsid w:val="000C63F8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0">
    <w:name w:val="font10"/>
    <w:basedOn w:val="a"/>
    <w:rsid w:val="000C63F8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1">
    <w:name w:val="font11"/>
    <w:basedOn w:val="a"/>
    <w:rsid w:val="000C63F8"/>
    <w:pPr>
      <w:suppressAutoHyphens/>
      <w:spacing w:before="280" w:after="280"/>
    </w:pPr>
    <w:rPr>
      <w:rFonts w:ascii="Calibri" w:eastAsia="Times New Roman" w:hAnsi="Calibri" w:cs="Calibri"/>
      <w:color w:val="000000"/>
      <w:sz w:val="20"/>
      <w:szCs w:val="20"/>
      <w:lang w:eastAsia="zh-CN"/>
    </w:rPr>
  </w:style>
  <w:style w:type="paragraph" w:customStyle="1" w:styleId="xl129">
    <w:name w:val="xl129"/>
    <w:basedOn w:val="a"/>
    <w:rsid w:val="000C63F8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0">
    <w:name w:val="xl130"/>
    <w:basedOn w:val="a"/>
    <w:rsid w:val="000C63F8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1">
    <w:name w:val="xl131"/>
    <w:basedOn w:val="a"/>
    <w:rsid w:val="000C63F8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2">
    <w:name w:val="xl132"/>
    <w:basedOn w:val="a"/>
    <w:rsid w:val="000C63F8"/>
    <w:pP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3">
    <w:name w:val="xl133"/>
    <w:basedOn w:val="a"/>
    <w:rsid w:val="000C63F8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34">
    <w:name w:val="xl134"/>
    <w:basedOn w:val="a"/>
    <w:rsid w:val="000C63F8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5">
    <w:name w:val="xl135"/>
    <w:basedOn w:val="a"/>
    <w:rsid w:val="000C63F8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af6">
    <w:name w:val="Содержимое таблицы"/>
    <w:basedOn w:val="a"/>
    <w:rsid w:val="000C63F8"/>
    <w:pPr>
      <w:suppressLineNumbers/>
      <w:suppressAutoHyphens/>
    </w:pPr>
    <w:rPr>
      <w:rFonts w:eastAsia="Times New Roman"/>
      <w:sz w:val="20"/>
      <w:szCs w:val="20"/>
      <w:lang w:eastAsia="zh-CN"/>
    </w:rPr>
  </w:style>
  <w:style w:type="paragraph" w:customStyle="1" w:styleId="af7">
    <w:name w:val="Заголовок таблицы"/>
    <w:basedOn w:val="af6"/>
    <w:rsid w:val="000C63F8"/>
    <w:pPr>
      <w:jc w:val="center"/>
    </w:pPr>
    <w:rPr>
      <w:b/>
      <w:bCs/>
    </w:rPr>
  </w:style>
  <w:style w:type="paragraph" w:customStyle="1" w:styleId="15">
    <w:name w:val="Стиль1"/>
    <w:basedOn w:val="a"/>
    <w:next w:val="a"/>
    <w:rsid w:val="000C63F8"/>
    <w:pPr>
      <w:suppressAutoHyphens/>
      <w:ind w:firstLine="709"/>
      <w:jc w:val="both"/>
    </w:pPr>
    <w:rPr>
      <w:rFonts w:ascii="Arial" w:eastAsia="Times New Roman" w:hAnsi="Arial" w:cs="Arial"/>
      <w:lang w:eastAsia="zh-CN"/>
    </w:rPr>
  </w:style>
  <w:style w:type="paragraph" w:customStyle="1" w:styleId="font12">
    <w:name w:val="font12"/>
    <w:basedOn w:val="a"/>
    <w:rsid w:val="000C63F8"/>
    <w:pPr>
      <w:spacing w:before="280" w:after="280"/>
    </w:pPr>
    <w:rPr>
      <w:rFonts w:eastAsia="Times New Roman"/>
      <w:color w:val="000000"/>
      <w:lang w:eastAsia="zh-CN"/>
    </w:rPr>
  </w:style>
  <w:style w:type="numbering" w:customStyle="1" w:styleId="16">
    <w:name w:val="Нет списка1"/>
    <w:next w:val="a2"/>
    <w:uiPriority w:val="99"/>
    <w:semiHidden/>
    <w:unhideWhenUsed/>
    <w:rsid w:val="000C63F8"/>
  </w:style>
  <w:style w:type="numbering" w:customStyle="1" w:styleId="25">
    <w:name w:val="Нет списка2"/>
    <w:next w:val="a2"/>
    <w:uiPriority w:val="99"/>
    <w:semiHidden/>
    <w:unhideWhenUsed/>
    <w:rsid w:val="000C63F8"/>
  </w:style>
  <w:style w:type="paragraph" w:customStyle="1" w:styleId="xl136">
    <w:name w:val="xl136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137">
    <w:name w:val="xl137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8">
    <w:name w:val="xl138"/>
    <w:basedOn w:val="a"/>
    <w:rsid w:val="000C63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9">
    <w:name w:val="xl139"/>
    <w:basedOn w:val="a"/>
    <w:rsid w:val="000C63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0">
    <w:name w:val="xl140"/>
    <w:basedOn w:val="a"/>
    <w:rsid w:val="000C63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1">
    <w:name w:val="xl141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numbering" w:customStyle="1" w:styleId="32">
    <w:name w:val="Нет списка3"/>
    <w:next w:val="a2"/>
    <w:uiPriority w:val="99"/>
    <w:semiHidden/>
    <w:unhideWhenUsed/>
    <w:rsid w:val="000C63F8"/>
  </w:style>
  <w:style w:type="numbering" w:customStyle="1" w:styleId="42">
    <w:name w:val="Нет списка4"/>
    <w:next w:val="a2"/>
    <w:uiPriority w:val="99"/>
    <w:semiHidden/>
    <w:unhideWhenUsed/>
    <w:rsid w:val="000C63F8"/>
  </w:style>
  <w:style w:type="numbering" w:customStyle="1" w:styleId="52">
    <w:name w:val="Нет списка5"/>
    <w:next w:val="a2"/>
    <w:uiPriority w:val="99"/>
    <w:semiHidden/>
    <w:unhideWhenUsed/>
    <w:rsid w:val="000C63F8"/>
  </w:style>
  <w:style w:type="paragraph" w:customStyle="1" w:styleId="xl142">
    <w:name w:val="xl142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43">
    <w:name w:val="xl143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4">
    <w:name w:val="xl144"/>
    <w:basedOn w:val="a"/>
    <w:rsid w:val="000C63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5">
    <w:name w:val="xl145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6">
    <w:name w:val="xl146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7">
    <w:name w:val="xl147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8">
    <w:name w:val="xl148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49">
    <w:name w:val="xl149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1">
    <w:name w:val="xl151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52">
    <w:name w:val="xl152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53">
    <w:name w:val="xl153"/>
    <w:basedOn w:val="a"/>
    <w:rsid w:val="000C63F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4">
    <w:name w:val="xl154"/>
    <w:basedOn w:val="a"/>
    <w:rsid w:val="000C63F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5">
    <w:name w:val="xl155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56">
    <w:name w:val="xl156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8">
    <w:name w:val="xl158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60">
    <w:name w:val="xl160"/>
    <w:basedOn w:val="a"/>
    <w:rsid w:val="000C63F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8"/>
      <w:szCs w:val="18"/>
    </w:rPr>
  </w:style>
  <w:style w:type="paragraph" w:customStyle="1" w:styleId="xl161">
    <w:name w:val="xl161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65">
    <w:name w:val="xl165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66">
    <w:name w:val="xl166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67">
    <w:name w:val="xl167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8">
    <w:name w:val="xl168"/>
    <w:basedOn w:val="a"/>
    <w:rsid w:val="000C63F8"/>
    <w:pP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69">
    <w:name w:val="xl169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70">
    <w:name w:val="xl170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1">
    <w:name w:val="xl171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2">
    <w:name w:val="xl172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3">
    <w:name w:val="xl173"/>
    <w:basedOn w:val="a"/>
    <w:rsid w:val="000C63F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4">
    <w:name w:val="xl174"/>
    <w:basedOn w:val="a"/>
    <w:rsid w:val="000C63F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5">
    <w:name w:val="xl175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76">
    <w:name w:val="xl176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7">
    <w:name w:val="xl177"/>
    <w:basedOn w:val="a"/>
    <w:rsid w:val="000C63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8">
    <w:name w:val="xl178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9">
    <w:name w:val="xl179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0">
    <w:name w:val="xl180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1">
    <w:name w:val="xl181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82">
    <w:name w:val="xl182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3">
    <w:name w:val="xl183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84">
    <w:name w:val="xl184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85">
    <w:name w:val="xl185"/>
    <w:basedOn w:val="a"/>
    <w:rsid w:val="000C63F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186">
    <w:name w:val="xl186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7">
    <w:name w:val="xl187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88">
    <w:name w:val="xl188"/>
    <w:basedOn w:val="a"/>
    <w:rsid w:val="000C63F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9">
    <w:name w:val="xl189"/>
    <w:basedOn w:val="a"/>
    <w:rsid w:val="000C63F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0">
    <w:name w:val="xl190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numbering" w:customStyle="1" w:styleId="61">
    <w:name w:val="Нет списка6"/>
    <w:next w:val="a2"/>
    <w:uiPriority w:val="99"/>
    <w:semiHidden/>
    <w:unhideWhenUsed/>
    <w:rsid w:val="000C63F8"/>
  </w:style>
  <w:style w:type="paragraph" w:customStyle="1" w:styleId="xl191">
    <w:name w:val="xl191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7">
    <w:name w:val="Нет списка7"/>
    <w:next w:val="a2"/>
    <w:uiPriority w:val="99"/>
    <w:semiHidden/>
    <w:unhideWhenUsed/>
    <w:rsid w:val="000C63F8"/>
  </w:style>
  <w:style w:type="paragraph" w:customStyle="1" w:styleId="xl192">
    <w:name w:val="xl192"/>
    <w:basedOn w:val="a"/>
    <w:rsid w:val="000C63F8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93">
    <w:name w:val="xl193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4">
    <w:name w:val="xl194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5">
    <w:name w:val="xl195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96">
    <w:name w:val="xl196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97">
    <w:name w:val="xl197"/>
    <w:basedOn w:val="a"/>
    <w:rsid w:val="000C63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8">
    <w:name w:val="xl198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9">
    <w:name w:val="xl199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200">
    <w:name w:val="xl200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201">
    <w:name w:val="xl201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character" w:styleId="af8">
    <w:name w:val="Strong"/>
    <w:uiPriority w:val="22"/>
    <w:qFormat/>
    <w:rsid w:val="000C63F8"/>
    <w:rPr>
      <w:b/>
      <w:bCs/>
    </w:rPr>
  </w:style>
  <w:style w:type="character" w:styleId="af9">
    <w:name w:val="Intense Emphasis"/>
    <w:uiPriority w:val="21"/>
    <w:qFormat/>
    <w:rsid w:val="000C63F8"/>
    <w:rPr>
      <w:i/>
      <w:iCs/>
      <w:color w:val="5B9BD5"/>
    </w:rPr>
  </w:style>
  <w:style w:type="character" w:styleId="afa">
    <w:name w:val="Subtle Emphasis"/>
    <w:uiPriority w:val="19"/>
    <w:qFormat/>
    <w:rsid w:val="000C63F8"/>
    <w:rPr>
      <w:i/>
      <w:iCs/>
      <w:color w:val="404040"/>
    </w:rPr>
  </w:style>
  <w:style w:type="character" w:styleId="afb">
    <w:name w:val="Subtle Reference"/>
    <w:uiPriority w:val="31"/>
    <w:qFormat/>
    <w:rsid w:val="000C63F8"/>
    <w:rPr>
      <w:smallCaps/>
      <w:color w:val="5A5A5A"/>
    </w:rPr>
  </w:style>
  <w:style w:type="numbering" w:customStyle="1" w:styleId="8">
    <w:name w:val="Нет списка8"/>
    <w:next w:val="a2"/>
    <w:uiPriority w:val="99"/>
    <w:semiHidden/>
    <w:unhideWhenUsed/>
    <w:rsid w:val="000C63F8"/>
  </w:style>
  <w:style w:type="paragraph" w:styleId="afc">
    <w:name w:val="Body Text First Indent"/>
    <w:basedOn w:val="ac"/>
    <w:link w:val="afd"/>
    <w:uiPriority w:val="99"/>
    <w:semiHidden/>
    <w:unhideWhenUsed/>
    <w:rsid w:val="000C63F8"/>
    <w:pPr>
      <w:spacing w:after="0"/>
      <w:ind w:firstLine="360"/>
    </w:pPr>
    <w:rPr>
      <w:rFonts w:ascii="Times New Roman" w:eastAsia="Calibri" w:hAnsi="Times New Roman"/>
      <w:szCs w:val="24"/>
    </w:rPr>
  </w:style>
  <w:style w:type="character" w:customStyle="1" w:styleId="afd">
    <w:name w:val="Красная строка Знак"/>
    <w:basedOn w:val="ad"/>
    <w:link w:val="afc"/>
    <w:uiPriority w:val="99"/>
    <w:semiHidden/>
    <w:rsid w:val="000C63F8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9">
    <w:name w:val="Нет списка9"/>
    <w:next w:val="a2"/>
    <w:uiPriority w:val="99"/>
    <w:semiHidden/>
    <w:unhideWhenUsed/>
    <w:rsid w:val="0025760A"/>
  </w:style>
  <w:style w:type="numbering" w:customStyle="1" w:styleId="110">
    <w:name w:val="Нет списка11"/>
    <w:next w:val="a2"/>
    <w:uiPriority w:val="99"/>
    <w:semiHidden/>
    <w:unhideWhenUsed/>
    <w:rsid w:val="0025760A"/>
  </w:style>
  <w:style w:type="numbering" w:customStyle="1" w:styleId="111">
    <w:name w:val="Нет списка111"/>
    <w:next w:val="a2"/>
    <w:uiPriority w:val="99"/>
    <w:semiHidden/>
    <w:unhideWhenUsed/>
    <w:rsid w:val="0025760A"/>
  </w:style>
  <w:style w:type="numbering" w:customStyle="1" w:styleId="211">
    <w:name w:val="Нет списка21"/>
    <w:next w:val="a2"/>
    <w:uiPriority w:val="99"/>
    <w:semiHidden/>
    <w:unhideWhenUsed/>
    <w:rsid w:val="0025760A"/>
  </w:style>
  <w:style w:type="numbering" w:customStyle="1" w:styleId="310">
    <w:name w:val="Нет списка31"/>
    <w:next w:val="a2"/>
    <w:uiPriority w:val="99"/>
    <w:semiHidden/>
    <w:unhideWhenUsed/>
    <w:rsid w:val="0025760A"/>
  </w:style>
  <w:style w:type="numbering" w:customStyle="1" w:styleId="410">
    <w:name w:val="Нет списка41"/>
    <w:next w:val="a2"/>
    <w:uiPriority w:val="99"/>
    <w:semiHidden/>
    <w:unhideWhenUsed/>
    <w:rsid w:val="0025760A"/>
  </w:style>
  <w:style w:type="numbering" w:customStyle="1" w:styleId="510">
    <w:name w:val="Нет списка51"/>
    <w:next w:val="a2"/>
    <w:uiPriority w:val="99"/>
    <w:semiHidden/>
    <w:unhideWhenUsed/>
    <w:rsid w:val="0025760A"/>
  </w:style>
  <w:style w:type="numbering" w:customStyle="1" w:styleId="610">
    <w:name w:val="Нет списка61"/>
    <w:next w:val="a2"/>
    <w:uiPriority w:val="99"/>
    <w:semiHidden/>
    <w:unhideWhenUsed/>
    <w:rsid w:val="0025760A"/>
  </w:style>
  <w:style w:type="numbering" w:customStyle="1" w:styleId="71">
    <w:name w:val="Нет списка71"/>
    <w:next w:val="a2"/>
    <w:uiPriority w:val="99"/>
    <w:semiHidden/>
    <w:unhideWhenUsed/>
    <w:rsid w:val="0025760A"/>
  </w:style>
  <w:style w:type="numbering" w:customStyle="1" w:styleId="81">
    <w:name w:val="Нет списка81"/>
    <w:next w:val="a2"/>
    <w:uiPriority w:val="99"/>
    <w:semiHidden/>
    <w:unhideWhenUsed/>
    <w:rsid w:val="0025760A"/>
  </w:style>
  <w:style w:type="numbering" w:customStyle="1" w:styleId="100">
    <w:name w:val="Нет списка10"/>
    <w:next w:val="a2"/>
    <w:uiPriority w:val="99"/>
    <w:semiHidden/>
    <w:unhideWhenUsed/>
    <w:rsid w:val="0067214D"/>
  </w:style>
  <w:style w:type="numbering" w:customStyle="1" w:styleId="120">
    <w:name w:val="Нет списка12"/>
    <w:next w:val="a2"/>
    <w:uiPriority w:val="99"/>
    <w:semiHidden/>
    <w:unhideWhenUsed/>
    <w:rsid w:val="0067214D"/>
  </w:style>
  <w:style w:type="numbering" w:customStyle="1" w:styleId="112">
    <w:name w:val="Нет списка112"/>
    <w:next w:val="a2"/>
    <w:uiPriority w:val="99"/>
    <w:semiHidden/>
    <w:unhideWhenUsed/>
    <w:rsid w:val="0067214D"/>
  </w:style>
  <w:style w:type="numbering" w:customStyle="1" w:styleId="220">
    <w:name w:val="Нет списка22"/>
    <w:next w:val="a2"/>
    <w:uiPriority w:val="99"/>
    <w:semiHidden/>
    <w:unhideWhenUsed/>
    <w:rsid w:val="0067214D"/>
  </w:style>
  <w:style w:type="numbering" w:customStyle="1" w:styleId="320">
    <w:name w:val="Нет списка32"/>
    <w:next w:val="a2"/>
    <w:uiPriority w:val="99"/>
    <w:semiHidden/>
    <w:unhideWhenUsed/>
    <w:rsid w:val="0067214D"/>
  </w:style>
  <w:style w:type="numbering" w:customStyle="1" w:styleId="420">
    <w:name w:val="Нет списка42"/>
    <w:next w:val="a2"/>
    <w:uiPriority w:val="99"/>
    <w:semiHidden/>
    <w:unhideWhenUsed/>
    <w:rsid w:val="0067214D"/>
  </w:style>
  <w:style w:type="numbering" w:customStyle="1" w:styleId="520">
    <w:name w:val="Нет списка52"/>
    <w:next w:val="a2"/>
    <w:uiPriority w:val="99"/>
    <w:semiHidden/>
    <w:unhideWhenUsed/>
    <w:rsid w:val="0067214D"/>
  </w:style>
  <w:style w:type="numbering" w:customStyle="1" w:styleId="62">
    <w:name w:val="Нет списка62"/>
    <w:next w:val="a2"/>
    <w:uiPriority w:val="99"/>
    <w:semiHidden/>
    <w:unhideWhenUsed/>
    <w:rsid w:val="0067214D"/>
  </w:style>
  <w:style w:type="numbering" w:customStyle="1" w:styleId="72">
    <w:name w:val="Нет списка72"/>
    <w:next w:val="a2"/>
    <w:uiPriority w:val="99"/>
    <w:semiHidden/>
    <w:unhideWhenUsed/>
    <w:rsid w:val="0067214D"/>
  </w:style>
  <w:style w:type="numbering" w:customStyle="1" w:styleId="82">
    <w:name w:val="Нет списка82"/>
    <w:next w:val="a2"/>
    <w:uiPriority w:val="99"/>
    <w:semiHidden/>
    <w:unhideWhenUsed/>
    <w:rsid w:val="0067214D"/>
  </w:style>
  <w:style w:type="numbering" w:customStyle="1" w:styleId="130">
    <w:name w:val="Нет списка13"/>
    <w:next w:val="a2"/>
    <w:uiPriority w:val="99"/>
    <w:semiHidden/>
    <w:unhideWhenUsed/>
    <w:rsid w:val="00486C9E"/>
  </w:style>
  <w:style w:type="numbering" w:customStyle="1" w:styleId="140">
    <w:name w:val="Нет списка14"/>
    <w:next w:val="a2"/>
    <w:uiPriority w:val="99"/>
    <w:semiHidden/>
    <w:unhideWhenUsed/>
    <w:rsid w:val="00486C9E"/>
  </w:style>
  <w:style w:type="numbering" w:customStyle="1" w:styleId="113">
    <w:name w:val="Нет списка113"/>
    <w:next w:val="a2"/>
    <w:uiPriority w:val="99"/>
    <w:semiHidden/>
    <w:unhideWhenUsed/>
    <w:rsid w:val="00486C9E"/>
  </w:style>
  <w:style w:type="numbering" w:customStyle="1" w:styleId="230">
    <w:name w:val="Нет списка23"/>
    <w:next w:val="a2"/>
    <w:uiPriority w:val="99"/>
    <w:semiHidden/>
    <w:unhideWhenUsed/>
    <w:rsid w:val="00486C9E"/>
  </w:style>
  <w:style w:type="numbering" w:customStyle="1" w:styleId="33">
    <w:name w:val="Нет списка33"/>
    <w:next w:val="a2"/>
    <w:uiPriority w:val="99"/>
    <w:semiHidden/>
    <w:unhideWhenUsed/>
    <w:rsid w:val="00486C9E"/>
  </w:style>
  <w:style w:type="numbering" w:customStyle="1" w:styleId="43">
    <w:name w:val="Нет списка43"/>
    <w:next w:val="a2"/>
    <w:uiPriority w:val="99"/>
    <w:semiHidden/>
    <w:unhideWhenUsed/>
    <w:rsid w:val="00486C9E"/>
  </w:style>
  <w:style w:type="numbering" w:customStyle="1" w:styleId="53">
    <w:name w:val="Нет списка53"/>
    <w:next w:val="a2"/>
    <w:uiPriority w:val="99"/>
    <w:semiHidden/>
    <w:unhideWhenUsed/>
    <w:rsid w:val="00486C9E"/>
  </w:style>
  <w:style w:type="numbering" w:customStyle="1" w:styleId="63">
    <w:name w:val="Нет списка63"/>
    <w:next w:val="a2"/>
    <w:uiPriority w:val="99"/>
    <w:semiHidden/>
    <w:unhideWhenUsed/>
    <w:rsid w:val="00486C9E"/>
  </w:style>
  <w:style w:type="numbering" w:customStyle="1" w:styleId="73">
    <w:name w:val="Нет списка73"/>
    <w:next w:val="a2"/>
    <w:uiPriority w:val="99"/>
    <w:semiHidden/>
    <w:unhideWhenUsed/>
    <w:rsid w:val="00486C9E"/>
  </w:style>
  <w:style w:type="numbering" w:customStyle="1" w:styleId="83">
    <w:name w:val="Нет списка83"/>
    <w:next w:val="a2"/>
    <w:uiPriority w:val="99"/>
    <w:semiHidden/>
    <w:unhideWhenUsed/>
    <w:rsid w:val="00486C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3F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63F8"/>
    <w:pPr>
      <w:keepNext/>
      <w:keepLines/>
      <w:spacing w:before="240" w:line="259" w:lineRule="auto"/>
      <w:outlineLvl w:val="0"/>
    </w:pPr>
    <w:rPr>
      <w:rFonts w:ascii="Calibri Light" w:eastAsia="Times New Roman" w:hAnsi="Calibri Light"/>
      <w:color w:val="2E74B5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C63F8"/>
    <w:pPr>
      <w:keepNext/>
      <w:keepLines/>
      <w:spacing w:before="40" w:line="259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3F8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C63F8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3">
    <w:name w:val="Balloon Text"/>
    <w:basedOn w:val="a"/>
    <w:link w:val="a4"/>
    <w:uiPriority w:val="99"/>
    <w:unhideWhenUsed/>
    <w:rsid w:val="000C63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0C63F8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0C63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63F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0C63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63F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C63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9">
    <w:name w:val="No Spacing"/>
    <w:uiPriority w:val="1"/>
    <w:qFormat/>
    <w:rsid w:val="000C63F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0C63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0C63F8"/>
  </w:style>
  <w:style w:type="paragraph" w:styleId="ab">
    <w:name w:val="Normal (Web)"/>
    <w:basedOn w:val="a"/>
    <w:uiPriority w:val="99"/>
    <w:rsid w:val="000C63F8"/>
    <w:pPr>
      <w:spacing w:before="33" w:after="33"/>
    </w:pPr>
    <w:rPr>
      <w:rFonts w:ascii="Arial" w:eastAsia="Arial Unicode MS" w:hAnsi="Arial" w:cs="Arial"/>
      <w:color w:val="332E2D"/>
      <w:spacing w:val="2"/>
    </w:rPr>
  </w:style>
  <w:style w:type="paragraph" w:styleId="ac">
    <w:name w:val="Body Text"/>
    <w:basedOn w:val="a"/>
    <w:link w:val="ad"/>
    <w:rsid w:val="000C63F8"/>
    <w:pPr>
      <w:spacing w:after="120"/>
    </w:pPr>
    <w:rPr>
      <w:rFonts w:ascii="Arial" w:eastAsia="Times New Roman" w:hAnsi="Arial"/>
      <w:szCs w:val="20"/>
    </w:rPr>
  </w:style>
  <w:style w:type="character" w:customStyle="1" w:styleId="ad">
    <w:name w:val="Основной текст Знак"/>
    <w:basedOn w:val="a0"/>
    <w:link w:val="ac"/>
    <w:rsid w:val="000C63F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0C6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1"/>
    <w:rsid w:val="000C6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0C63F8"/>
    <w:pPr>
      <w:spacing w:before="100" w:beforeAutospacing="1" w:after="100" w:afterAutospacing="1"/>
    </w:pPr>
    <w:rPr>
      <w:rFonts w:eastAsia="Times New Roman"/>
    </w:rPr>
  </w:style>
  <w:style w:type="table" w:styleId="ae">
    <w:name w:val="Table Grid"/>
    <w:basedOn w:val="a1"/>
    <w:uiPriority w:val="39"/>
    <w:rsid w:val="000C63F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0C63F8"/>
    <w:rPr>
      <w:rFonts w:ascii="Arial" w:hAnsi="Arial" w:cs="Arial" w:hint="default"/>
      <w:sz w:val="24"/>
      <w:szCs w:val="24"/>
    </w:rPr>
  </w:style>
  <w:style w:type="character" w:customStyle="1" w:styleId="WW8Num1z1">
    <w:name w:val="WW8Num1z1"/>
    <w:rsid w:val="000C63F8"/>
    <w:rPr>
      <w:rFonts w:ascii="Arial" w:hAnsi="Arial" w:cs="Arial" w:hint="default"/>
      <w:sz w:val="24"/>
    </w:rPr>
  </w:style>
  <w:style w:type="character" w:customStyle="1" w:styleId="WW8Num2z0">
    <w:name w:val="WW8Num2z0"/>
    <w:rsid w:val="000C63F8"/>
  </w:style>
  <w:style w:type="character" w:customStyle="1" w:styleId="WW8Num2z1">
    <w:name w:val="WW8Num2z1"/>
    <w:rsid w:val="000C63F8"/>
  </w:style>
  <w:style w:type="character" w:customStyle="1" w:styleId="WW8Num2z2">
    <w:name w:val="WW8Num2z2"/>
    <w:rsid w:val="000C63F8"/>
  </w:style>
  <w:style w:type="character" w:customStyle="1" w:styleId="WW8Num2z3">
    <w:name w:val="WW8Num2z3"/>
    <w:rsid w:val="000C63F8"/>
  </w:style>
  <w:style w:type="character" w:customStyle="1" w:styleId="WW8Num2z4">
    <w:name w:val="WW8Num2z4"/>
    <w:rsid w:val="000C63F8"/>
  </w:style>
  <w:style w:type="character" w:customStyle="1" w:styleId="WW8Num2z5">
    <w:name w:val="WW8Num2z5"/>
    <w:rsid w:val="000C63F8"/>
  </w:style>
  <w:style w:type="character" w:customStyle="1" w:styleId="WW8Num2z6">
    <w:name w:val="WW8Num2z6"/>
    <w:rsid w:val="000C63F8"/>
  </w:style>
  <w:style w:type="character" w:customStyle="1" w:styleId="WW8Num2z7">
    <w:name w:val="WW8Num2z7"/>
    <w:rsid w:val="000C63F8"/>
  </w:style>
  <w:style w:type="character" w:customStyle="1" w:styleId="WW8Num2z8">
    <w:name w:val="WW8Num2z8"/>
    <w:rsid w:val="000C63F8"/>
  </w:style>
  <w:style w:type="character" w:customStyle="1" w:styleId="WW8Num3z0">
    <w:name w:val="WW8Num3z0"/>
    <w:rsid w:val="000C63F8"/>
    <w:rPr>
      <w:rFonts w:hint="default"/>
    </w:rPr>
  </w:style>
  <w:style w:type="character" w:customStyle="1" w:styleId="WW8Num4z0">
    <w:name w:val="WW8Num4z0"/>
    <w:rsid w:val="000C63F8"/>
    <w:rPr>
      <w:rFonts w:hint="default"/>
      <w:sz w:val="24"/>
    </w:rPr>
  </w:style>
  <w:style w:type="character" w:customStyle="1" w:styleId="WW8Num4z1">
    <w:name w:val="WW8Num4z1"/>
    <w:rsid w:val="000C63F8"/>
  </w:style>
  <w:style w:type="character" w:customStyle="1" w:styleId="WW8Num4z2">
    <w:name w:val="WW8Num4z2"/>
    <w:rsid w:val="000C63F8"/>
  </w:style>
  <w:style w:type="character" w:customStyle="1" w:styleId="WW8Num4z3">
    <w:name w:val="WW8Num4z3"/>
    <w:rsid w:val="000C63F8"/>
  </w:style>
  <w:style w:type="character" w:customStyle="1" w:styleId="WW8Num4z4">
    <w:name w:val="WW8Num4z4"/>
    <w:rsid w:val="000C63F8"/>
  </w:style>
  <w:style w:type="character" w:customStyle="1" w:styleId="WW8Num4z5">
    <w:name w:val="WW8Num4z5"/>
    <w:rsid w:val="000C63F8"/>
  </w:style>
  <w:style w:type="character" w:customStyle="1" w:styleId="WW8Num4z6">
    <w:name w:val="WW8Num4z6"/>
    <w:rsid w:val="000C63F8"/>
  </w:style>
  <w:style w:type="character" w:customStyle="1" w:styleId="WW8Num4z7">
    <w:name w:val="WW8Num4z7"/>
    <w:rsid w:val="000C63F8"/>
  </w:style>
  <w:style w:type="character" w:customStyle="1" w:styleId="WW8Num4z8">
    <w:name w:val="WW8Num4z8"/>
    <w:rsid w:val="000C63F8"/>
  </w:style>
  <w:style w:type="character" w:customStyle="1" w:styleId="WW8Num5z0">
    <w:name w:val="WW8Num5z0"/>
    <w:rsid w:val="000C63F8"/>
    <w:rPr>
      <w:rFonts w:ascii="Arial" w:hAnsi="Arial" w:cs="Arial" w:hint="default"/>
      <w:sz w:val="24"/>
      <w:szCs w:val="24"/>
    </w:rPr>
  </w:style>
  <w:style w:type="character" w:customStyle="1" w:styleId="WW8Num6z0">
    <w:name w:val="WW8Num6z0"/>
    <w:rsid w:val="000C63F8"/>
    <w:rPr>
      <w:rFonts w:hint="default"/>
    </w:rPr>
  </w:style>
  <w:style w:type="character" w:customStyle="1" w:styleId="6">
    <w:name w:val="Основной шрифт абзаца6"/>
    <w:rsid w:val="000C63F8"/>
  </w:style>
  <w:style w:type="character" w:customStyle="1" w:styleId="WW8Num1z2">
    <w:name w:val="WW8Num1z2"/>
    <w:rsid w:val="000C63F8"/>
  </w:style>
  <w:style w:type="character" w:customStyle="1" w:styleId="WW8Num1z3">
    <w:name w:val="WW8Num1z3"/>
    <w:rsid w:val="000C63F8"/>
  </w:style>
  <w:style w:type="character" w:customStyle="1" w:styleId="WW8Num1z4">
    <w:name w:val="WW8Num1z4"/>
    <w:rsid w:val="000C63F8"/>
  </w:style>
  <w:style w:type="character" w:customStyle="1" w:styleId="WW8Num1z5">
    <w:name w:val="WW8Num1z5"/>
    <w:rsid w:val="000C63F8"/>
  </w:style>
  <w:style w:type="character" w:customStyle="1" w:styleId="WW8Num1z6">
    <w:name w:val="WW8Num1z6"/>
    <w:rsid w:val="000C63F8"/>
  </w:style>
  <w:style w:type="character" w:customStyle="1" w:styleId="WW8Num1z7">
    <w:name w:val="WW8Num1z7"/>
    <w:rsid w:val="000C63F8"/>
  </w:style>
  <w:style w:type="character" w:customStyle="1" w:styleId="WW8Num1z8">
    <w:name w:val="WW8Num1z8"/>
    <w:rsid w:val="000C63F8"/>
  </w:style>
  <w:style w:type="character" w:customStyle="1" w:styleId="5">
    <w:name w:val="Основной шрифт абзаца5"/>
    <w:rsid w:val="000C63F8"/>
  </w:style>
  <w:style w:type="character" w:customStyle="1" w:styleId="4">
    <w:name w:val="Основной шрифт абзаца4"/>
    <w:rsid w:val="000C63F8"/>
  </w:style>
  <w:style w:type="character" w:customStyle="1" w:styleId="3">
    <w:name w:val="Основной шрифт абзаца3"/>
    <w:rsid w:val="000C63F8"/>
  </w:style>
  <w:style w:type="character" w:customStyle="1" w:styleId="22">
    <w:name w:val="Основной шрифт абзаца2"/>
    <w:rsid w:val="000C63F8"/>
  </w:style>
  <w:style w:type="character" w:customStyle="1" w:styleId="WW8Num5z1">
    <w:name w:val="WW8Num5z1"/>
    <w:rsid w:val="000C63F8"/>
  </w:style>
  <w:style w:type="character" w:customStyle="1" w:styleId="WW8Num5z2">
    <w:name w:val="WW8Num5z2"/>
    <w:rsid w:val="000C63F8"/>
  </w:style>
  <w:style w:type="character" w:customStyle="1" w:styleId="WW8Num5z3">
    <w:name w:val="WW8Num5z3"/>
    <w:rsid w:val="000C63F8"/>
  </w:style>
  <w:style w:type="character" w:customStyle="1" w:styleId="WW8Num5z4">
    <w:name w:val="WW8Num5z4"/>
    <w:rsid w:val="000C63F8"/>
  </w:style>
  <w:style w:type="character" w:customStyle="1" w:styleId="WW8Num5z5">
    <w:name w:val="WW8Num5z5"/>
    <w:rsid w:val="000C63F8"/>
  </w:style>
  <w:style w:type="character" w:customStyle="1" w:styleId="WW8Num5z6">
    <w:name w:val="WW8Num5z6"/>
    <w:rsid w:val="000C63F8"/>
  </w:style>
  <w:style w:type="character" w:customStyle="1" w:styleId="WW8Num5z7">
    <w:name w:val="WW8Num5z7"/>
    <w:rsid w:val="000C63F8"/>
  </w:style>
  <w:style w:type="character" w:customStyle="1" w:styleId="WW8Num5z8">
    <w:name w:val="WW8Num5z8"/>
    <w:rsid w:val="000C63F8"/>
  </w:style>
  <w:style w:type="character" w:customStyle="1" w:styleId="WW8Num7z0">
    <w:name w:val="WW8Num7z0"/>
    <w:rsid w:val="000C63F8"/>
  </w:style>
  <w:style w:type="character" w:customStyle="1" w:styleId="WW8Num7z1">
    <w:name w:val="WW8Num7z1"/>
    <w:rsid w:val="000C63F8"/>
  </w:style>
  <w:style w:type="character" w:customStyle="1" w:styleId="WW8Num7z2">
    <w:name w:val="WW8Num7z2"/>
    <w:rsid w:val="000C63F8"/>
  </w:style>
  <w:style w:type="character" w:customStyle="1" w:styleId="WW8Num7z3">
    <w:name w:val="WW8Num7z3"/>
    <w:rsid w:val="000C63F8"/>
  </w:style>
  <w:style w:type="character" w:customStyle="1" w:styleId="WW8Num7z4">
    <w:name w:val="WW8Num7z4"/>
    <w:rsid w:val="000C63F8"/>
  </w:style>
  <w:style w:type="character" w:customStyle="1" w:styleId="WW8Num7z5">
    <w:name w:val="WW8Num7z5"/>
    <w:rsid w:val="000C63F8"/>
  </w:style>
  <w:style w:type="character" w:customStyle="1" w:styleId="WW8Num7z6">
    <w:name w:val="WW8Num7z6"/>
    <w:rsid w:val="000C63F8"/>
  </w:style>
  <w:style w:type="character" w:customStyle="1" w:styleId="WW8Num7z7">
    <w:name w:val="WW8Num7z7"/>
    <w:rsid w:val="000C63F8"/>
  </w:style>
  <w:style w:type="character" w:customStyle="1" w:styleId="WW8Num7z8">
    <w:name w:val="WW8Num7z8"/>
    <w:rsid w:val="000C63F8"/>
  </w:style>
  <w:style w:type="character" w:customStyle="1" w:styleId="WW8Num8z0">
    <w:name w:val="WW8Num8z0"/>
    <w:rsid w:val="000C63F8"/>
  </w:style>
  <w:style w:type="character" w:customStyle="1" w:styleId="WW8Num8z1">
    <w:name w:val="WW8Num8z1"/>
    <w:rsid w:val="000C63F8"/>
  </w:style>
  <w:style w:type="character" w:customStyle="1" w:styleId="WW8Num8z2">
    <w:name w:val="WW8Num8z2"/>
    <w:rsid w:val="000C63F8"/>
  </w:style>
  <w:style w:type="character" w:customStyle="1" w:styleId="WW8Num8z3">
    <w:name w:val="WW8Num8z3"/>
    <w:rsid w:val="000C63F8"/>
  </w:style>
  <w:style w:type="character" w:customStyle="1" w:styleId="WW8Num8z4">
    <w:name w:val="WW8Num8z4"/>
    <w:rsid w:val="000C63F8"/>
  </w:style>
  <w:style w:type="character" w:customStyle="1" w:styleId="WW8Num8z5">
    <w:name w:val="WW8Num8z5"/>
    <w:rsid w:val="000C63F8"/>
  </w:style>
  <w:style w:type="character" w:customStyle="1" w:styleId="WW8Num8z6">
    <w:name w:val="WW8Num8z6"/>
    <w:rsid w:val="000C63F8"/>
  </w:style>
  <w:style w:type="character" w:customStyle="1" w:styleId="WW8Num8z7">
    <w:name w:val="WW8Num8z7"/>
    <w:rsid w:val="000C63F8"/>
  </w:style>
  <w:style w:type="character" w:customStyle="1" w:styleId="WW8Num8z8">
    <w:name w:val="WW8Num8z8"/>
    <w:rsid w:val="000C63F8"/>
  </w:style>
  <w:style w:type="character" w:customStyle="1" w:styleId="WW8Num9z0">
    <w:name w:val="WW8Num9z0"/>
    <w:rsid w:val="000C63F8"/>
  </w:style>
  <w:style w:type="character" w:customStyle="1" w:styleId="WW8Num9z1">
    <w:name w:val="WW8Num9z1"/>
    <w:rsid w:val="000C63F8"/>
  </w:style>
  <w:style w:type="character" w:customStyle="1" w:styleId="WW8Num9z2">
    <w:name w:val="WW8Num9z2"/>
    <w:rsid w:val="000C63F8"/>
  </w:style>
  <w:style w:type="character" w:customStyle="1" w:styleId="WW8Num9z3">
    <w:name w:val="WW8Num9z3"/>
    <w:rsid w:val="000C63F8"/>
  </w:style>
  <w:style w:type="character" w:customStyle="1" w:styleId="WW8Num9z4">
    <w:name w:val="WW8Num9z4"/>
    <w:rsid w:val="000C63F8"/>
  </w:style>
  <w:style w:type="character" w:customStyle="1" w:styleId="WW8Num9z5">
    <w:name w:val="WW8Num9z5"/>
    <w:rsid w:val="000C63F8"/>
  </w:style>
  <w:style w:type="character" w:customStyle="1" w:styleId="WW8Num9z6">
    <w:name w:val="WW8Num9z6"/>
    <w:rsid w:val="000C63F8"/>
  </w:style>
  <w:style w:type="character" w:customStyle="1" w:styleId="WW8Num9z7">
    <w:name w:val="WW8Num9z7"/>
    <w:rsid w:val="000C63F8"/>
  </w:style>
  <w:style w:type="character" w:customStyle="1" w:styleId="WW8Num9z8">
    <w:name w:val="WW8Num9z8"/>
    <w:rsid w:val="000C63F8"/>
  </w:style>
  <w:style w:type="character" w:customStyle="1" w:styleId="WW8Num10z0">
    <w:name w:val="WW8Num10z0"/>
    <w:rsid w:val="000C63F8"/>
  </w:style>
  <w:style w:type="character" w:customStyle="1" w:styleId="WW8Num10z1">
    <w:name w:val="WW8Num10z1"/>
    <w:rsid w:val="000C63F8"/>
  </w:style>
  <w:style w:type="character" w:customStyle="1" w:styleId="WW8Num10z2">
    <w:name w:val="WW8Num10z2"/>
    <w:rsid w:val="000C63F8"/>
  </w:style>
  <w:style w:type="character" w:customStyle="1" w:styleId="WW8Num10z3">
    <w:name w:val="WW8Num10z3"/>
    <w:rsid w:val="000C63F8"/>
  </w:style>
  <w:style w:type="character" w:customStyle="1" w:styleId="WW8Num10z4">
    <w:name w:val="WW8Num10z4"/>
    <w:rsid w:val="000C63F8"/>
  </w:style>
  <w:style w:type="character" w:customStyle="1" w:styleId="WW8Num10z5">
    <w:name w:val="WW8Num10z5"/>
    <w:rsid w:val="000C63F8"/>
  </w:style>
  <w:style w:type="character" w:customStyle="1" w:styleId="WW8Num10z6">
    <w:name w:val="WW8Num10z6"/>
    <w:rsid w:val="000C63F8"/>
  </w:style>
  <w:style w:type="character" w:customStyle="1" w:styleId="WW8Num10z7">
    <w:name w:val="WW8Num10z7"/>
    <w:rsid w:val="000C63F8"/>
  </w:style>
  <w:style w:type="character" w:customStyle="1" w:styleId="WW8Num10z8">
    <w:name w:val="WW8Num10z8"/>
    <w:rsid w:val="000C63F8"/>
  </w:style>
  <w:style w:type="character" w:customStyle="1" w:styleId="WW8Num11z0">
    <w:name w:val="WW8Num11z0"/>
    <w:rsid w:val="000C63F8"/>
  </w:style>
  <w:style w:type="character" w:customStyle="1" w:styleId="WW8Num11z2">
    <w:name w:val="WW8Num11z2"/>
    <w:rsid w:val="000C63F8"/>
  </w:style>
  <w:style w:type="character" w:customStyle="1" w:styleId="WW8Num11z3">
    <w:name w:val="WW8Num11z3"/>
    <w:rsid w:val="000C63F8"/>
  </w:style>
  <w:style w:type="character" w:customStyle="1" w:styleId="WW8Num11z4">
    <w:name w:val="WW8Num11z4"/>
    <w:rsid w:val="000C63F8"/>
  </w:style>
  <w:style w:type="character" w:customStyle="1" w:styleId="WW8Num11z5">
    <w:name w:val="WW8Num11z5"/>
    <w:rsid w:val="000C63F8"/>
  </w:style>
  <w:style w:type="character" w:customStyle="1" w:styleId="WW8Num11z6">
    <w:name w:val="WW8Num11z6"/>
    <w:rsid w:val="000C63F8"/>
  </w:style>
  <w:style w:type="character" w:customStyle="1" w:styleId="WW8Num11z7">
    <w:name w:val="WW8Num11z7"/>
    <w:rsid w:val="000C63F8"/>
  </w:style>
  <w:style w:type="character" w:customStyle="1" w:styleId="WW8Num11z8">
    <w:name w:val="WW8Num11z8"/>
    <w:rsid w:val="000C63F8"/>
  </w:style>
  <w:style w:type="character" w:customStyle="1" w:styleId="WW8Num12z0">
    <w:name w:val="WW8Num12z0"/>
    <w:rsid w:val="000C63F8"/>
  </w:style>
  <w:style w:type="character" w:customStyle="1" w:styleId="WW8Num12z1">
    <w:name w:val="WW8Num12z1"/>
    <w:rsid w:val="000C63F8"/>
  </w:style>
  <w:style w:type="character" w:customStyle="1" w:styleId="WW8Num12z2">
    <w:name w:val="WW8Num12z2"/>
    <w:rsid w:val="000C63F8"/>
  </w:style>
  <w:style w:type="character" w:customStyle="1" w:styleId="WW8Num12z3">
    <w:name w:val="WW8Num12z3"/>
    <w:rsid w:val="000C63F8"/>
  </w:style>
  <w:style w:type="character" w:customStyle="1" w:styleId="WW8Num12z4">
    <w:name w:val="WW8Num12z4"/>
    <w:rsid w:val="000C63F8"/>
  </w:style>
  <w:style w:type="character" w:customStyle="1" w:styleId="WW8Num12z5">
    <w:name w:val="WW8Num12z5"/>
    <w:rsid w:val="000C63F8"/>
  </w:style>
  <w:style w:type="character" w:customStyle="1" w:styleId="WW8Num12z6">
    <w:name w:val="WW8Num12z6"/>
    <w:rsid w:val="000C63F8"/>
  </w:style>
  <w:style w:type="character" w:customStyle="1" w:styleId="WW8Num12z7">
    <w:name w:val="WW8Num12z7"/>
    <w:rsid w:val="000C63F8"/>
  </w:style>
  <w:style w:type="character" w:customStyle="1" w:styleId="WW8Num12z8">
    <w:name w:val="WW8Num12z8"/>
    <w:rsid w:val="000C63F8"/>
  </w:style>
  <w:style w:type="character" w:customStyle="1" w:styleId="WW8Num13z0">
    <w:name w:val="WW8Num13z0"/>
    <w:rsid w:val="000C63F8"/>
  </w:style>
  <w:style w:type="character" w:customStyle="1" w:styleId="WW8Num13z2">
    <w:name w:val="WW8Num13z2"/>
    <w:rsid w:val="000C63F8"/>
  </w:style>
  <w:style w:type="character" w:customStyle="1" w:styleId="WW8Num13z3">
    <w:name w:val="WW8Num13z3"/>
    <w:rsid w:val="000C63F8"/>
  </w:style>
  <w:style w:type="character" w:customStyle="1" w:styleId="WW8Num13z4">
    <w:name w:val="WW8Num13z4"/>
    <w:rsid w:val="000C63F8"/>
  </w:style>
  <w:style w:type="character" w:customStyle="1" w:styleId="WW8Num13z5">
    <w:name w:val="WW8Num13z5"/>
    <w:rsid w:val="000C63F8"/>
  </w:style>
  <w:style w:type="character" w:customStyle="1" w:styleId="WW8Num13z6">
    <w:name w:val="WW8Num13z6"/>
    <w:rsid w:val="000C63F8"/>
  </w:style>
  <w:style w:type="character" w:customStyle="1" w:styleId="WW8Num13z7">
    <w:name w:val="WW8Num13z7"/>
    <w:rsid w:val="000C63F8"/>
  </w:style>
  <w:style w:type="character" w:customStyle="1" w:styleId="WW8Num13z8">
    <w:name w:val="WW8Num13z8"/>
    <w:rsid w:val="000C63F8"/>
  </w:style>
  <w:style w:type="character" w:customStyle="1" w:styleId="WW8Num14z0">
    <w:name w:val="WW8Num14z0"/>
    <w:rsid w:val="000C63F8"/>
  </w:style>
  <w:style w:type="character" w:customStyle="1" w:styleId="WW8Num14z2">
    <w:name w:val="WW8Num14z2"/>
    <w:rsid w:val="000C63F8"/>
  </w:style>
  <w:style w:type="character" w:customStyle="1" w:styleId="WW8Num14z3">
    <w:name w:val="WW8Num14z3"/>
    <w:rsid w:val="000C63F8"/>
  </w:style>
  <w:style w:type="character" w:customStyle="1" w:styleId="WW8Num14z4">
    <w:name w:val="WW8Num14z4"/>
    <w:rsid w:val="000C63F8"/>
  </w:style>
  <w:style w:type="character" w:customStyle="1" w:styleId="WW8Num14z5">
    <w:name w:val="WW8Num14z5"/>
    <w:rsid w:val="000C63F8"/>
  </w:style>
  <w:style w:type="character" w:customStyle="1" w:styleId="WW8Num14z6">
    <w:name w:val="WW8Num14z6"/>
    <w:rsid w:val="000C63F8"/>
  </w:style>
  <w:style w:type="character" w:customStyle="1" w:styleId="WW8Num14z7">
    <w:name w:val="WW8Num14z7"/>
    <w:rsid w:val="000C63F8"/>
  </w:style>
  <w:style w:type="character" w:customStyle="1" w:styleId="WW8Num14z8">
    <w:name w:val="WW8Num14z8"/>
    <w:rsid w:val="000C63F8"/>
  </w:style>
  <w:style w:type="character" w:customStyle="1" w:styleId="WW8Num15z0">
    <w:name w:val="WW8Num15z0"/>
    <w:rsid w:val="000C63F8"/>
  </w:style>
  <w:style w:type="character" w:customStyle="1" w:styleId="WW8Num15z1">
    <w:name w:val="WW8Num15z1"/>
    <w:rsid w:val="000C63F8"/>
  </w:style>
  <w:style w:type="character" w:customStyle="1" w:styleId="WW8Num15z2">
    <w:name w:val="WW8Num15z2"/>
    <w:rsid w:val="000C63F8"/>
  </w:style>
  <w:style w:type="character" w:customStyle="1" w:styleId="WW8Num15z3">
    <w:name w:val="WW8Num15z3"/>
    <w:rsid w:val="000C63F8"/>
  </w:style>
  <w:style w:type="character" w:customStyle="1" w:styleId="WW8Num15z4">
    <w:name w:val="WW8Num15z4"/>
    <w:rsid w:val="000C63F8"/>
  </w:style>
  <w:style w:type="character" w:customStyle="1" w:styleId="WW8Num15z5">
    <w:name w:val="WW8Num15z5"/>
    <w:rsid w:val="000C63F8"/>
  </w:style>
  <w:style w:type="character" w:customStyle="1" w:styleId="WW8Num15z6">
    <w:name w:val="WW8Num15z6"/>
    <w:rsid w:val="000C63F8"/>
  </w:style>
  <w:style w:type="character" w:customStyle="1" w:styleId="WW8Num15z7">
    <w:name w:val="WW8Num15z7"/>
    <w:rsid w:val="000C63F8"/>
  </w:style>
  <w:style w:type="character" w:customStyle="1" w:styleId="WW8Num15z8">
    <w:name w:val="WW8Num15z8"/>
    <w:rsid w:val="000C63F8"/>
  </w:style>
  <w:style w:type="character" w:customStyle="1" w:styleId="WW8Num16z0">
    <w:name w:val="WW8Num16z0"/>
    <w:rsid w:val="000C63F8"/>
  </w:style>
  <w:style w:type="character" w:customStyle="1" w:styleId="WW8Num16z2">
    <w:name w:val="WW8Num16z2"/>
    <w:rsid w:val="000C63F8"/>
  </w:style>
  <w:style w:type="character" w:customStyle="1" w:styleId="WW8Num16z3">
    <w:name w:val="WW8Num16z3"/>
    <w:rsid w:val="000C63F8"/>
  </w:style>
  <w:style w:type="character" w:customStyle="1" w:styleId="WW8Num16z4">
    <w:name w:val="WW8Num16z4"/>
    <w:rsid w:val="000C63F8"/>
  </w:style>
  <w:style w:type="character" w:customStyle="1" w:styleId="WW8Num16z5">
    <w:name w:val="WW8Num16z5"/>
    <w:rsid w:val="000C63F8"/>
  </w:style>
  <w:style w:type="character" w:customStyle="1" w:styleId="WW8Num16z6">
    <w:name w:val="WW8Num16z6"/>
    <w:rsid w:val="000C63F8"/>
  </w:style>
  <w:style w:type="character" w:customStyle="1" w:styleId="WW8Num16z7">
    <w:name w:val="WW8Num16z7"/>
    <w:rsid w:val="000C63F8"/>
  </w:style>
  <w:style w:type="character" w:customStyle="1" w:styleId="WW8Num16z8">
    <w:name w:val="WW8Num16z8"/>
    <w:rsid w:val="000C63F8"/>
  </w:style>
  <w:style w:type="character" w:customStyle="1" w:styleId="WW8Num17z0">
    <w:name w:val="WW8Num17z0"/>
    <w:rsid w:val="000C63F8"/>
  </w:style>
  <w:style w:type="character" w:customStyle="1" w:styleId="WW8Num17z1">
    <w:name w:val="WW8Num17z1"/>
    <w:rsid w:val="000C63F8"/>
  </w:style>
  <w:style w:type="character" w:customStyle="1" w:styleId="WW8Num17z2">
    <w:name w:val="WW8Num17z2"/>
    <w:rsid w:val="000C63F8"/>
  </w:style>
  <w:style w:type="character" w:customStyle="1" w:styleId="WW8Num17z3">
    <w:name w:val="WW8Num17z3"/>
    <w:rsid w:val="000C63F8"/>
  </w:style>
  <w:style w:type="character" w:customStyle="1" w:styleId="WW8Num17z4">
    <w:name w:val="WW8Num17z4"/>
    <w:rsid w:val="000C63F8"/>
  </w:style>
  <w:style w:type="character" w:customStyle="1" w:styleId="WW8Num17z5">
    <w:name w:val="WW8Num17z5"/>
    <w:rsid w:val="000C63F8"/>
  </w:style>
  <w:style w:type="character" w:customStyle="1" w:styleId="WW8Num17z6">
    <w:name w:val="WW8Num17z6"/>
    <w:rsid w:val="000C63F8"/>
  </w:style>
  <w:style w:type="character" w:customStyle="1" w:styleId="WW8Num17z7">
    <w:name w:val="WW8Num17z7"/>
    <w:rsid w:val="000C63F8"/>
  </w:style>
  <w:style w:type="character" w:customStyle="1" w:styleId="WW8Num17z8">
    <w:name w:val="WW8Num17z8"/>
    <w:rsid w:val="000C63F8"/>
  </w:style>
  <w:style w:type="character" w:customStyle="1" w:styleId="WW8Num18z0">
    <w:name w:val="WW8Num18z0"/>
    <w:rsid w:val="000C63F8"/>
  </w:style>
  <w:style w:type="character" w:customStyle="1" w:styleId="WW8Num18z1">
    <w:name w:val="WW8Num18z1"/>
    <w:rsid w:val="000C63F8"/>
  </w:style>
  <w:style w:type="character" w:customStyle="1" w:styleId="WW8Num18z2">
    <w:name w:val="WW8Num18z2"/>
    <w:rsid w:val="000C63F8"/>
  </w:style>
  <w:style w:type="character" w:customStyle="1" w:styleId="WW8Num18z3">
    <w:name w:val="WW8Num18z3"/>
    <w:rsid w:val="000C63F8"/>
  </w:style>
  <w:style w:type="character" w:customStyle="1" w:styleId="WW8Num18z4">
    <w:name w:val="WW8Num18z4"/>
    <w:rsid w:val="000C63F8"/>
  </w:style>
  <w:style w:type="character" w:customStyle="1" w:styleId="WW8Num18z5">
    <w:name w:val="WW8Num18z5"/>
    <w:rsid w:val="000C63F8"/>
  </w:style>
  <w:style w:type="character" w:customStyle="1" w:styleId="WW8Num18z6">
    <w:name w:val="WW8Num18z6"/>
    <w:rsid w:val="000C63F8"/>
  </w:style>
  <w:style w:type="character" w:customStyle="1" w:styleId="WW8Num18z7">
    <w:name w:val="WW8Num18z7"/>
    <w:rsid w:val="000C63F8"/>
  </w:style>
  <w:style w:type="character" w:customStyle="1" w:styleId="WW8Num18z8">
    <w:name w:val="WW8Num18z8"/>
    <w:rsid w:val="000C63F8"/>
  </w:style>
  <w:style w:type="character" w:customStyle="1" w:styleId="WW8Num19z0">
    <w:name w:val="WW8Num19z0"/>
    <w:rsid w:val="000C63F8"/>
  </w:style>
  <w:style w:type="character" w:customStyle="1" w:styleId="WW8Num19z1">
    <w:name w:val="WW8Num19z1"/>
    <w:rsid w:val="000C63F8"/>
  </w:style>
  <w:style w:type="character" w:customStyle="1" w:styleId="WW8Num19z2">
    <w:name w:val="WW8Num19z2"/>
    <w:rsid w:val="000C63F8"/>
  </w:style>
  <w:style w:type="character" w:customStyle="1" w:styleId="WW8Num19z3">
    <w:name w:val="WW8Num19z3"/>
    <w:rsid w:val="000C63F8"/>
  </w:style>
  <w:style w:type="character" w:customStyle="1" w:styleId="WW8Num19z4">
    <w:name w:val="WW8Num19z4"/>
    <w:rsid w:val="000C63F8"/>
  </w:style>
  <w:style w:type="character" w:customStyle="1" w:styleId="WW8Num19z5">
    <w:name w:val="WW8Num19z5"/>
    <w:rsid w:val="000C63F8"/>
  </w:style>
  <w:style w:type="character" w:customStyle="1" w:styleId="WW8Num19z6">
    <w:name w:val="WW8Num19z6"/>
    <w:rsid w:val="000C63F8"/>
  </w:style>
  <w:style w:type="character" w:customStyle="1" w:styleId="WW8Num19z7">
    <w:name w:val="WW8Num19z7"/>
    <w:rsid w:val="000C63F8"/>
  </w:style>
  <w:style w:type="character" w:customStyle="1" w:styleId="WW8Num19z8">
    <w:name w:val="WW8Num19z8"/>
    <w:rsid w:val="000C63F8"/>
  </w:style>
  <w:style w:type="character" w:customStyle="1" w:styleId="WW8Num20z0">
    <w:name w:val="WW8Num20z0"/>
    <w:rsid w:val="000C63F8"/>
  </w:style>
  <w:style w:type="character" w:customStyle="1" w:styleId="WW8Num20z1">
    <w:name w:val="WW8Num20z1"/>
    <w:rsid w:val="000C63F8"/>
  </w:style>
  <w:style w:type="character" w:customStyle="1" w:styleId="WW8Num20z2">
    <w:name w:val="WW8Num20z2"/>
    <w:rsid w:val="000C63F8"/>
  </w:style>
  <w:style w:type="character" w:customStyle="1" w:styleId="WW8Num20z3">
    <w:name w:val="WW8Num20z3"/>
    <w:rsid w:val="000C63F8"/>
  </w:style>
  <w:style w:type="character" w:customStyle="1" w:styleId="WW8Num20z4">
    <w:name w:val="WW8Num20z4"/>
    <w:rsid w:val="000C63F8"/>
  </w:style>
  <w:style w:type="character" w:customStyle="1" w:styleId="WW8Num20z5">
    <w:name w:val="WW8Num20z5"/>
    <w:rsid w:val="000C63F8"/>
  </w:style>
  <w:style w:type="character" w:customStyle="1" w:styleId="WW8Num20z6">
    <w:name w:val="WW8Num20z6"/>
    <w:rsid w:val="000C63F8"/>
  </w:style>
  <w:style w:type="character" w:customStyle="1" w:styleId="WW8Num20z7">
    <w:name w:val="WW8Num20z7"/>
    <w:rsid w:val="000C63F8"/>
  </w:style>
  <w:style w:type="character" w:customStyle="1" w:styleId="WW8Num20z8">
    <w:name w:val="WW8Num20z8"/>
    <w:rsid w:val="000C63F8"/>
  </w:style>
  <w:style w:type="character" w:customStyle="1" w:styleId="WW8Num21z0">
    <w:name w:val="WW8Num21z0"/>
    <w:rsid w:val="000C63F8"/>
  </w:style>
  <w:style w:type="character" w:customStyle="1" w:styleId="WW8Num21z2">
    <w:name w:val="WW8Num21z2"/>
    <w:rsid w:val="000C63F8"/>
  </w:style>
  <w:style w:type="character" w:customStyle="1" w:styleId="WW8Num21z3">
    <w:name w:val="WW8Num21z3"/>
    <w:rsid w:val="000C63F8"/>
  </w:style>
  <w:style w:type="character" w:customStyle="1" w:styleId="WW8Num21z4">
    <w:name w:val="WW8Num21z4"/>
    <w:rsid w:val="000C63F8"/>
  </w:style>
  <w:style w:type="character" w:customStyle="1" w:styleId="WW8Num21z5">
    <w:name w:val="WW8Num21z5"/>
    <w:rsid w:val="000C63F8"/>
  </w:style>
  <w:style w:type="character" w:customStyle="1" w:styleId="WW8Num21z6">
    <w:name w:val="WW8Num21z6"/>
    <w:rsid w:val="000C63F8"/>
  </w:style>
  <w:style w:type="character" w:customStyle="1" w:styleId="WW8Num21z7">
    <w:name w:val="WW8Num21z7"/>
    <w:rsid w:val="000C63F8"/>
  </w:style>
  <w:style w:type="character" w:customStyle="1" w:styleId="WW8Num21z8">
    <w:name w:val="WW8Num21z8"/>
    <w:rsid w:val="000C63F8"/>
  </w:style>
  <w:style w:type="character" w:customStyle="1" w:styleId="WW8Num22z0">
    <w:name w:val="WW8Num22z0"/>
    <w:rsid w:val="000C63F8"/>
  </w:style>
  <w:style w:type="character" w:customStyle="1" w:styleId="WW8Num22z1">
    <w:name w:val="WW8Num22z1"/>
    <w:rsid w:val="000C63F8"/>
  </w:style>
  <w:style w:type="character" w:customStyle="1" w:styleId="WW8Num22z2">
    <w:name w:val="WW8Num22z2"/>
    <w:rsid w:val="000C63F8"/>
  </w:style>
  <w:style w:type="character" w:customStyle="1" w:styleId="WW8Num22z3">
    <w:name w:val="WW8Num22z3"/>
    <w:rsid w:val="000C63F8"/>
  </w:style>
  <w:style w:type="character" w:customStyle="1" w:styleId="WW8Num22z4">
    <w:name w:val="WW8Num22z4"/>
    <w:rsid w:val="000C63F8"/>
  </w:style>
  <w:style w:type="character" w:customStyle="1" w:styleId="WW8Num22z5">
    <w:name w:val="WW8Num22z5"/>
    <w:rsid w:val="000C63F8"/>
  </w:style>
  <w:style w:type="character" w:customStyle="1" w:styleId="WW8Num22z6">
    <w:name w:val="WW8Num22z6"/>
    <w:rsid w:val="000C63F8"/>
  </w:style>
  <w:style w:type="character" w:customStyle="1" w:styleId="WW8Num22z7">
    <w:name w:val="WW8Num22z7"/>
    <w:rsid w:val="000C63F8"/>
  </w:style>
  <w:style w:type="character" w:customStyle="1" w:styleId="WW8Num22z8">
    <w:name w:val="WW8Num22z8"/>
    <w:rsid w:val="000C63F8"/>
  </w:style>
  <w:style w:type="character" w:customStyle="1" w:styleId="WW8Num23z0">
    <w:name w:val="WW8Num23z0"/>
    <w:rsid w:val="000C63F8"/>
  </w:style>
  <w:style w:type="character" w:customStyle="1" w:styleId="WW8Num23z2">
    <w:name w:val="WW8Num23z2"/>
    <w:rsid w:val="000C63F8"/>
  </w:style>
  <w:style w:type="character" w:customStyle="1" w:styleId="WW8Num23z3">
    <w:name w:val="WW8Num23z3"/>
    <w:rsid w:val="000C63F8"/>
  </w:style>
  <w:style w:type="character" w:customStyle="1" w:styleId="WW8Num23z4">
    <w:name w:val="WW8Num23z4"/>
    <w:rsid w:val="000C63F8"/>
  </w:style>
  <w:style w:type="character" w:customStyle="1" w:styleId="WW8Num23z5">
    <w:name w:val="WW8Num23z5"/>
    <w:rsid w:val="000C63F8"/>
  </w:style>
  <w:style w:type="character" w:customStyle="1" w:styleId="WW8Num23z6">
    <w:name w:val="WW8Num23z6"/>
    <w:rsid w:val="000C63F8"/>
  </w:style>
  <w:style w:type="character" w:customStyle="1" w:styleId="WW8Num23z7">
    <w:name w:val="WW8Num23z7"/>
    <w:rsid w:val="000C63F8"/>
  </w:style>
  <w:style w:type="character" w:customStyle="1" w:styleId="WW8Num23z8">
    <w:name w:val="WW8Num23z8"/>
    <w:rsid w:val="000C63F8"/>
  </w:style>
  <w:style w:type="character" w:customStyle="1" w:styleId="WW8Num24z0">
    <w:name w:val="WW8Num24z0"/>
    <w:rsid w:val="000C63F8"/>
  </w:style>
  <w:style w:type="character" w:customStyle="1" w:styleId="WW8Num24z1">
    <w:name w:val="WW8Num24z1"/>
    <w:rsid w:val="000C63F8"/>
  </w:style>
  <w:style w:type="character" w:customStyle="1" w:styleId="WW8Num24z2">
    <w:name w:val="WW8Num24z2"/>
    <w:rsid w:val="000C63F8"/>
  </w:style>
  <w:style w:type="character" w:customStyle="1" w:styleId="WW8Num24z3">
    <w:name w:val="WW8Num24z3"/>
    <w:rsid w:val="000C63F8"/>
  </w:style>
  <w:style w:type="character" w:customStyle="1" w:styleId="WW8Num24z4">
    <w:name w:val="WW8Num24z4"/>
    <w:rsid w:val="000C63F8"/>
  </w:style>
  <w:style w:type="character" w:customStyle="1" w:styleId="WW8Num24z5">
    <w:name w:val="WW8Num24z5"/>
    <w:rsid w:val="000C63F8"/>
  </w:style>
  <w:style w:type="character" w:customStyle="1" w:styleId="WW8Num24z6">
    <w:name w:val="WW8Num24z6"/>
    <w:rsid w:val="000C63F8"/>
  </w:style>
  <w:style w:type="character" w:customStyle="1" w:styleId="WW8Num24z7">
    <w:name w:val="WW8Num24z7"/>
    <w:rsid w:val="000C63F8"/>
  </w:style>
  <w:style w:type="character" w:customStyle="1" w:styleId="WW8Num24z8">
    <w:name w:val="WW8Num24z8"/>
    <w:rsid w:val="000C63F8"/>
  </w:style>
  <w:style w:type="character" w:customStyle="1" w:styleId="WW8Num25z0">
    <w:name w:val="WW8Num25z0"/>
    <w:rsid w:val="000C63F8"/>
  </w:style>
  <w:style w:type="character" w:customStyle="1" w:styleId="WW8Num26z0">
    <w:name w:val="WW8Num26z0"/>
    <w:rsid w:val="000C63F8"/>
  </w:style>
  <w:style w:type="character" w:customStyle="1" w:styleId="WW8Num26z1">
    <w:name w:val="WW8Num26z1"/>
    <w:rsid w:val="000C63F8"/>
  </w:style>
  <w:style w:type="character" w:customStyle="1" w:styleId="WW8Num26z2">
    <w:name w:val="WW8Num26z2"/>
    <w:rsid w:val="000C63F8"/>
  </w:style>
  <w:style w:type="character" w:customStyle="1" w:styleId="WW8Num26z3">
    <w:name w:val="WW8Num26z3"/>
    <w:rsid w:val="000C63F8"/>
  </w:style>
  <w:style w:type="character" w:customStyle="1" w:styleId="WW8Num26z4">
    <w:name w:val="WW8Num26z4"/>
    <w:rsid w:val="000C63F8"/>
  </w:style>
  <w:style w:type="character" w:customStyle="1" w:styleId="WW8Num26z5">
    <w:name w:val="WW8Num26z5"/>
    <w:rsid w:val="000C63F8"/>
  </w:style>
  <w:style w:type="character" w:customStyle="1" w:styleId="WW8Num26z6">
    <w:name w:val="WW8Num26z6"/>
    <w:rsid w:val="000C63F8"/>
  </w:style>
  <w:style w:type="character" w:customStyle="1" w:styleId="WW8Num26z7">
    <w:name w:val="WW8Num26z7"/>
    <w:rsid w:val="000C63F8"/>
  </w:style>
  <w:style w:type="character" w:customStyle="1" w:styleId="WW8Num26z8">
    <w:name w:val="WW8Num26z8"/>
    <w:rsid w:val="000C63F8"/>
  </w:style>
  <w:style w:type="character" w:customStyle="1" w:styleId="12">
    <w:name w:val="Основной шрифт абзаца1"/>
    <w:rsid w:val="000C63F8"/>
  </w:style>
  <w:style w:type="character" w:styleId="af">
    <w:name w:val="Hyperlink"/>
    <w:uiPriority w:val="99"/>
    <w:rsid w:val="000C63F8"/>
    <w:rPr>
      <w:color w:val="0000FF"/>
      <w:u w:val="single"/>
    </w:rPr>
  </w:style>
  <w:style w:type="character" w:styleId="af0">
    <w:name w:val="FollowedHyperlink"/>
    <w:uiPriority w:val="99"/>
    <w:rsid w:val="000C63F8"/>
    <w:rPr>
      <w:color w:val="800080"/>
      <w:u w:val="single"/>
    </w:rPr>
  </w:style>
  <w:style w:type="paragraph" w:customStyle="1" w:styleId="af1">
    <w:name w:val="Заголовок"/>
    <w:basedOn w:val="a"/>
    <w:next w:val="ac"/>
    <w:rsid w:val="000C63F8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2">
    <w:name w:val="List"/>
    <w:basedOn w:val="ac"/>
    <w:rsid w:val="000C63F8"/>
    <w:pPr>
      <w:suppressAutoHyphens/>
      <w:spacing w:after="140" w:line="288" w:lineRule="auto"/>
    </w:pPr>
    <w:rPr>
      <w:rFonts w:ascii="Times New Roman" w:hAnsi="Times New Roman" w:cs="Mangal"/>
      <w:sz w:val="20"/>
      <w:lang w:eastAsia="zh-CN"/>
    </w:rPr>
  </w:style>
  <w:style w:type="paragraph" w:styleId="af3">
    <w:name w:val="caption"/>
    <w:basedOn w:val="a"/>
    <w:qFormat/>
    <w:rsid w:val="000C63F8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60">
    <w:name w:val="Указатель6"/>
    <w:basedOn w:val="a"/>
    <w:rsid w:val="000C63F8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50">
    <w:name w:val="Название объекта5"/>
    <w:basedOn w:val="a"/>
    <w:rsid w:val="000C63F8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51">
    <w:name w:val="Указатель5"/>
    <w:basedOn w:val="a"/>
    <w:rsid w:val="000C63F8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40">
    <w:name w:val="Название объекта4"/>
    <w:basedOn w:val="a"/>
    <w:rsid w:val="000C63F8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41">
    <w:name w:val="Указатель4"/>
    <w:basedOn w:val="a"/>
    <w:rsid w:val="000C63F8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30">
    <w:name w:val="Название объекта3"/>
    <w:basedOn w:val="a"/>
    <w:rsid w:val="000C63F8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31">
    <w:name w:val="Указатель3"/>
    <w:basedOn w:val="a"/>
    <w:rsid w:val="000C63F8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23">
    <w:name w:val="Название объекта2"/>
    <w:basedOn w:val="a"/>
    <w:rsid w:val="000C63F8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24">
    <w:name w:val="Указатель2"/>
    <w:basedOn w:val="a"/>
    <w:rsid w:val="000C63F8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13">
    <w:name w:val="Название объекта1"/>
    <w:basedOn w:val="a"/>
    <w:rsid w:val="000C63F8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14">
    <w:name w:val="Указатель1"/>
    <w:basedOn w:val="a"/>
    <w:rsid w:val="000C63F8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styleId="af4">
    <w:name w:val="Body Text Indent"/>
    <w:basedOn w:val="a"/>
    <w:link w:val="af5"/>
    <w:rsid w:val="000C63F8"/>
    <w:pPr>
      <w:suppressAutoHyphens/>
      <w:jc w:val="center"/>
    </w:pPr>
    <w:rPr>
      <w:rFonts w:eastAsia="Times New Roman"/>
      <w:position w:val="-27"/>
      <w:sz w:val="28"/>
      <w:szCs w:val="20"/>
      <w:lang w:eastAsia="zh-CN"/>
    </w:rPr>
  </w:style>
  <w:style w:type="character" w:customStyle="1" w:styleId="af5">
    <w:name w:val="Основной текст с отступом Знак"/>
    <w:basedOn w:val="a0"/>
    <w:link w:val="af4"/>
    <w:rsid w:val="000C63F8"/>
    <w:rPr>
      <w:rFonts w:ascii="Times New Roman" w:eastAsia="Times New Roman" w:hAnsi="Times New Roman" w:cs="Times New Roman"/>
      <w:position w:val="-27"/>
      <w:sz w:val="28"/>
      <w:szCs w:val="20"/>
      <w:lang w:eastAsia="zh-CN"/>
    </w:rPr>
  </w:style>
  <w:style w:type="paragraph" w:customStyle="1" w:styleId="210">
    <w:name w:val="Основной текст 21"/>
    <w:basedOn w:val="a"/>
    <w:rsid w:val="000C63F8"/>
    <w:pPr>
      <w:suppressAutoHyphens/>
      <w:spacing w:after="120" w:line="480" w:lineRule="auto"/>
    </w:pPr>
    <w:rPr>
      <w:rFonts w:eastAsia="Times New Roman"/>
      <w:sz w:val="20"/>
      <w:szCs w:val="20"/>
      <w:lang w:eastAsia="zh-CN"/>
    </w:rPr>
  </w:style>
  <w:style w:type="paragraph" w:customStyle="1" w:styleId="xl22">
    <w:name w:val="xl22"/>
    <w:basedOn w:val="a"/>
    <w:rsid w:val="000C63F8"/>
    <w:pP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23">
    <w:name w:val="xl23"/>
    <w:basedOn w:val="a"/>
    <w:rsid w:val="000C63F8"/>
    <w:pPr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4">
    <w:name w:val="xl24"/>
    <w:basedOn w:val="a"/>
    <w:rsid w:val="000C63F8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5">
    <w:name w:val="xl25"/>
    <w:basedOn w:val="a"/>
    <w:rsid w:val="000C63F8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6">
    <w:name w:val="xl26"/>
    <w:basedOn w:val="a"/>
    <w:rsid w:val="000C63F8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7">
    <w:name w:val="xl27"/>
    <w:basedOn w:val="a"/>
    <w:rsid w:val="000C63F8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28">
    <w:name w:val="xl28"/>
    <w:basedOn w:val="a"/>
    <w:rsid w:val="000C63F8"/>
    <w:pP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9">
    <w:name w:val="xl29"/>
    <w:basedOn w:val="a"/>
    <w:rsid w:val="000C63F8"/>
    <w:pP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30">
    <w:name w:val="xl30"/>
    <w:basedOn w:val="a"/>
    <w:rsid w:val="000C63F8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31">
    <w:name w:val="xl31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2">
    <w:name w:val="xl32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3">
    <w:name w:val="xl33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4">
    <w:name w:val="xl34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5">
    <w:name w:val="xl35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36">
    <w:name w:val="xl36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7">
    <w:name w:val="xl37"/>
    <w:basedOn w:val="a"/>
    <w:rsid w:val="000C63F8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38">
    <w:name w:val="xl38"/>
    <w:basedOn w:val="a"/>
    <w:rsid w:val="000C63F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9">
    <w:name w:val="xl39"/>
    <w:basedOn w:val="a"/>
    <w:rsid w:val="000C63F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0">
    <w:name w:val="xl40"/>
    <w:basedOn w:val="a"/>
    <w:rsid w:val="000C63F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1">
    <w:name w:val="xl41"/>
    <w:basedOn w:val="a"/>
    <w:rsid w:val="000C63F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2">
    <w:name w:val="xl42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3">
    <w:name w:val="xl43"/>
    <w:basedOn w:val="a"/>
    <w:rsid w:val="000C63F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4">
    <w:name w:val="xl44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5">
    <w:name w:val="xl45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6">
    <w:name w:val="xl46"/>
    <w:basedOn w:val="a"/>
    <w:rsid w:val="000C63F8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7">
    <w:name w:val="xl47"/>
    <w:basedOn w:val="a"/>
    <w:rsid w:val="000C63F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8">
    <w:name w:val="xl48"/>
    <w:basedOn w:val="a"/>
    <w:rsid w:val="000C63F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9">
    <w:name w:val="xl49"/>
    <w:basedOn w:val="a"/>
    <w:rsid w:val="000C63F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0">
    <w:name w:val="xl50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1">
    <w:name w:val="xl51"/>
    <w:basedOn w:val="a"/>
    <w:rsid w:val="000C63F8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2">
    <w:name w:val="xl52"/>
    <w:basedOn w:val="a"/>
    <w:rsid w:val="000C63F8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3">
    <w:name w:val="xl53"/>
    <w:basedOn w:val="a"/>
    <w:rsid w:val="000C63F8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4">
    <w:name w:val="xl54"/>
    <w:basedOn w:val="a"/>
    <w:rsid w:val="000C63F8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5">
    <w:name w:val="xl55"/>
    <w:basedOn w:val="a"/>
    <w:rsid w:val="000C63F8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6">
    <w:name w:val="xl56"/>
    <w:basedOn w:val="a"/>
    <w:rsid w:val="000C63F8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7">
    <w:name w:val="xl57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8">
    <w:name w:val="xl58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9">
    <w:name w:val="xl59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0">
    <w:name w:val="xl60"/>
    <w:basedOn w:val="a"/>
    <w:rsid w:val="000C63F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1">
    <w:name w:val="xl61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2">
    <w:name w:val="xl62"/>
    <w:basedOn w:val="a"/>
    <w:rsid w:val="000C63F8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63">
    <w:name w:val="xl63"/>
    <w:basedOn w:val="a"/>
    <w:rsid w:val="000C63F8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4">
    <w:name w:val="xl64"/>
    <w:basedOn w:val="a"/>
    <w:rsid w:val="000C63F8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5">
    <w:name w:val="xl65"/>
    <w:basedOn w:val="a"/>
    <w:rsid w:val="000C63F8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6">
    <w:name w:val="xl66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7">
    <w:name w:val="xl67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ConsNormal">
    <w:name w:val="ConsNormal"/>
    <w:uiPriority w:val="99"/>
    <w:rsid w:val="000C63F8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0C63F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xl68">
    <w:name w:val="xl68"/>
    <w:basedOn w:val="a"/>
    <w:rsid w:val="000C63F8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9">
    <w:name w:val="xl69"/>
    <w:basedOn w:val="a"/>
    <w:rsid w:val="000C63F8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70">
    <w:name w:val="xl70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1">
    <w:name w:val="xl71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2">
    <w:name w:val="xl72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3">
    <w:name w:val="xl73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4">
    <w:name w:val="xl74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5">
    <w:name w:val="xl75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6">
    <w:name w:val="xl76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7">
    <w:name w:val="xl77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8">
    <w:name w:val="xl78"/>
    <w:basedOn w:val="a"/>
    <w:rsid w:val="000C63F8"/>
    <w:pPr>
      <w:shd w:val="clear" w:color="auto" w:fill="FFFFFF"/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79">
    <w:name w:val="xl79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80">
    <w:name w:val="xl80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81">
    <w:name w:val="xl81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2">
    <w:name w:val="xl82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3">
    <w:name w:val="xl83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84">
    <w:name w:val="xl84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lang w:eastAsia="zh-CN"/>
    </w:rPr>
  </w:style>
  <w:style w:type="paragraph" w:customStyle="1" w:styleId="xl85">
    <w:name w:val="xl85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lang w:eastAsia="zh-CN"/>
    </w:rPr>
  </w:style>
  <w:style w:type="paragraph" w:customStyle="1" w:styleId="xl86">
    <w:name w:val="xl86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7">
    <w:name w:val="xl87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8">
    <w:name w:val="xl88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b/>
      <w:bCs/>
      <w:lang w:eastAsia="zh-CN"/>
    </w:rPr>
  </w:style>
  <w:style w:type="paragraph" w:customStyle="1" w:styleId="xl89">
    <w:name w:val="xl89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0">
    <w:name w:val="xl90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1">
    <w:name w:val="xl91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2">
    <w:name w:val="xl92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3">
    <w:name w:val="xl93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4">
    <w:name w:val="xl94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b/>
      <w:bCs/>
      <w:lang w:eastAsia="zh-CN"/>
    </w:rPr>
  </w:style>
  <w:style w:type="paragraph" w:customStyle="1" w:styleId="xl95">
    <w:name w:val="xl95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6">
    <w:name w:val="xl96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eastAsia="Times New Roman"/>
      <w:lang w:eastAsia="zh-CN"/>
    </w:rPr>
  </w:style>
  <w:style w:type="paragraph" w:customStyle="1" w:styleId="xl97">
    <w:name w:val="xl97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b/>
      <w:bCs/>
      <w:lang w:eastAsia="zh-CN"/>
    </w:rPr>
  </w:style>
  <w:style w:type="paragraph" w:customStyle="1" w:styleId="xl98">
    <w:name w:val="xl98"/>
    <w:basedOn w:val="a"/>
    <w:rsid w:val="000C63F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99">
    <w:name w:val="xl99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0">
    <w:name w:val="xl100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1">
    <w:name w:val="xl101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2">
    <w:name w:val="xl102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3">
    <w:name w:val="xl103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4">
    <w:name w:val="xl104"/>
    <w:basedOn w:val="a"/>
    <w:rsid w:val="000C63F8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5">
    <w:name w:val="xl105"/>
    <w:basedOn w:val="a"/>
    <w:rsid w:val="000C63F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6">
    <w:name w:val="xl106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7">
    <w:name w:val="xl107"/>
    <w:basedOn w:val="a"/>
    <w:rsid w:val="000C63F8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8">
    <w:name w:val="xl108"/>
    <w:basedOn w:val="a"/>
    <w:rsid w:val="000C63F8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9">
    <w:name w:val="xl109"/>
    <w:basedOn w:val="a"/>
    <w:rsid w:val="000C63F8"/>
    <w:pPr>
      <w:pBdr>
        <w:top w:val="single" w:sz="8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0">
    <w:name w:val="xl110"/>
    <w:basedOn w:val="a"/>
    <w:rsid w:val="000C63F8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11">
    <w:name w:val="xl111"/>
    <w:basedOn w:val="a"/>
    <w:rsid w:val="000C63F8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2">
    <w:name w:val="xl112"/>
    <w:basedOn w:val="a"/>
    <w:rsid w:val="000C63F8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3">
    <w:name w:val="xl113"/>
    <w:basedOn w:val="a"/>
    <w:rsid w:val="000C63F8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4">
    <w:name w:val="xl114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5">
    <w:name w:val="xl115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6">
    <w:name w:val="xl116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7">
    <w:name w:val="xl117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8">
    <w:name w:val="xl118"/>
    <w:basedOn w:val="a"/>
    <w:rsid w:val="000C63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9">
    <w:name w:val="xl119"/>
    <w:basedOn w:val="a"/>
    <w:rsid w:val="000C63F8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120">
    <w:name w:val="xl120"/>
    <w:basedOn w:val="a"/>
    <w:rsid w:val="000C63F8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1">
    <w:name w:val="xl121"/>
    <w:basedOn w:val="a"/>
    <w:rsid w:val="000C63F8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2">
    <w:name w:val="xl122"/>
    <w:basedOn w:val="a"/>
    <w:rsid w:val="000C63F8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3">
    <w:name w:val="xl123"/>
    <w:basedOn w:val="a"/>
    <w:rsid w:val="000C63F8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4">
    <w:name w:val="xl124"/>
    <w:basedOn w:val="a"/>
    <w:rsid w:val="000C63F8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5">
    <w:name w:val="xl125"/>
    <w:basedOn w:val="a"/>
    <w:rsid w:val="000C63F8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6">
    <w:name w:val="xl126"/>
    <w:basedOn w:val="a"/>
    <w:rsid w:val="000C63F8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7">
    <w:name w:val="xl127"/>
    <w:basedOn w:val="a"/>
    <w:rsid w:val="000C63F8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8">
    <w:name w:val="xl128"/>
    <w:basedOn w:val="a"/>
    <w:rsid w:val="000C63F8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font5">
    <w:name w:val="font5"/>
    <w:basedOn w:val="a"/>
    <w:rsid w:val="000C63F8"/>
    <w:pPr>
      <w:suppressAutoHyphens/>
      <w:spacing w:before="280" w:after="280"/>
    </w:pPr>
    <w:rPr>
      <w:rFonts w:eastAsia="Times New Roman"/>
      <w:color w:val="000000"/>
      <w:sz w:val="20"/>
      <w:szCs w:val="20"/>
      <w:lang w:eastAsia="zh-CN"/>
    </w:rPr>
  </w:style>
  <w:style w:type="paragraph" w:customStyle="1" w:styleId="font6">
    <w:name w:val="font6"/>
    <w:basedOn w:val="a"/>
    <w:rsid w:val="000C63F8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0C63F8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8">
    <w:name w:val="font8"/>
    <w:basedOn w:val="a"/>
    <w:rsid w:val="000C63F8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9">
    <w:name w:val="font9"/>
    <w:basedOn w:val="a"/>
    <w:rsid w:val="000C63F8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0">
    <w:name w:val="font10"/>
    <w:basedOn w:val="a"/>
    <w:rsid w:val="000C63F8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1">
    <w:name w:val="font11"/>
    <w:basedOn w:val="a"/>
    <w:rsid w:val="000C63F8"/>
    <w:pPr>
      <w:suppressAutoHyphens/>
      <w:spacing w:before="280" w:after="280"/>
    </w:pPr>
    <w:rPr>
      <w:rFonts w:ascii="Calibri" w:eastAsia="Times New Roman" w:hAnsi="Calibri" w:cs="Calibri"/>
      <w:color w:val="000000"/>
      <w:sz w:val="20"/>
      <w:szCs w:val="20"/>
      <w:lang w:eastAsia="zh-CN"/>
    </w:rPr>
  </w:style>
  <w:style w:type="paragraph" w:customStyle="1" w:styleId="xl129">
    <w:name w:val="xl129"/>
    <w:basedOn w:val="a"/>
    <w:rsid w:val="000C63F8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0">
    <w:name w:val="xl130"/>
    <w:basedOn w:val="a"/>
    <w:rsid w:val="000C63F8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1">
    <w:name w:val="xl131"/>
    <w:basedOn w:val="a"/>
    <w:rsid w:val="000C63F8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2">
    <w:name w:val="xl132"/>
    <w:basedOn w:val="a"/>
    <w:rsid w:val="000C63F8"/>
    <w:pP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3">
    <w:name w:val="xl133"/>
    <w:basedOn w:val="a"/>
    <w:rsid w:val="000C63F8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34">
    <w:name w:val="xl134"/>
    <w:basedOn w:val="a"/>
    <w:rsid w:val="000C63F8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5">
    <w:name w:val="xl135"/>
    <w:basedOn w:val="a"/>
    <w:rsid w:val="000C63F8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af6">
    <w:name w:val="Содержимое таблицы"/>
    <w:basedOn w:val="a"/>
    <w:rsid w:val="000C63F8"/>
    <w:pPr>
      <w:suppressLineNumbers/>
      <w:suppressAutoHyphens/>
    </w:pPr>
    <w:rPr>
      <w:rFonts w:eastAsia="Times New Roman"/>
      <w:sz w:val="20"/>
      <w:szCs w:val="20"/>
      <w:lang w:eastAsia="zh-CN"/>
    </w:rPr>
  </w:style>
  <w:style w:type="paragraph" w:customStyle="1" w:styleId="af7">
    <w:name w:val="Заголовок таблицы"/>
    <w:basedOn w:val="af6"/>
    <w:rsid w:val="000C63F8"/>
    <w:pPr>
      <w:jc w:val="center"/>
    </w:pPr>
    <w:rPr>
      <w:b/>
      <w:bCs/>
    </w:rPr>
  </w:style>
  <w:style w:type="paragraph" w:customStyle="1" w:styleId="15">
    <w:name w:val="Стиль1"/>
    <w:basedOn w:val="a"/>
    <w:next w:val="a"/>
    <w:rsid w:val="000C63F8"/>
    <w:pPr>
      <w:suppressAutoHyphens/>
      <w:ind w:firstLine="709"/>
      <w:jc w:val="both"/>
    </w:pPr>
    <w:rPr>
      <w:rFonts w:ascii="Arial" w:eastAsia="Times New Roman" w:hAnsi="Arial" w:cs="Arial"/>
      <w:lang w:eastAsia="zh-CN"/>
    </w:rPr>
  </w:style>
  <w:style w:type="paragraph" w:customStyle="1" w:styleId="font12">
    <w:name w:val="font12"/>
    <w:basedOn w:val="a"/>
    <w:rsid w:val="000C63F8"/>
    <w:pPr>
      <w:spacing w:before="280" w:after="280"/>
    </w:pPr>
    <w:rPr>
      <w:rFonts w:eastAsia="Times New Roman"/>
      <w:color w:val="000000"/>
      <w:lang w:eastAsia="zh-CN"/>
    </w:rPr>
  </w:style>
  <w:style w:type="numbering" w:customStyle="1" w:styleId="16">
    <w:name w:val="Нет списка1"/>
    <w:next w:val="a2"/>
    <w:uiPriority w:val="99"/>
    <w:semiHidden/>
    <w:unhideWhenUsed/>
    <w:rsid w:val="000C63F8"/>
  </w:style>
  <w:style w:type="numbering" w:customStyle="1" w:styleId="25">
    <w:name w:val="Нет списка2"/>
    <w:next w:val="a2"/>
    <w:uiPriority w:val="99"/>
    <w:semiHidden/>
    <w:unhideWhenUsed/>
    <w:rsid w:val="000C63F8"/>
  </w:style>
  <w:style w:type="paragraph" w:customStyle="1" w:styleId="xl136">
    <w:name w:val="xl136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137">
    <w:name w:val="xl137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8">
    <w:name w:val="xl138"/>
    <w:basedOn w:val="a"/>
    <w:rsid w:val="000C63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9">
    <w:name w:val="xl139"/>
    <w:basedOn w:val="a"/>
    <w:rsid w:val="000C63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0">
    <w:name w:val="xl140"/>
    <w:basedOn w:val="a"/>
    <w:rsid w:val="000C63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1">
    <w:name w:val="xl141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numbering" w:customStyle="1" w:styleId="32">
    <w:name w:val="Нет списка3"/>
    <w:next w:val="a2"/>
    <w:uiPriority w:val="99"/>
    <w:semiHidden/>
    <w:unhideWhenUsed/>
    <w:rsid w:val="000C63F8"/>
  </w:style>
  <w:style w:type="numbering" w:customStyle="1" w:styleId="42">
    <w:name w:val="Нет списка4"/>
    <w:next w:val="a2"/>
    <w:uiPriority w:val="99"/>
    <w:semiHidden/>
    <w:unhideWhenUsed/>
    <w:rsid w:val="000C63F8"/>
  </w:style>
  <w:style w:type="numbering" w:customStyle="1" w:styleId="52">
    <w:name w:val="Нет списка5"/>
    <w:next w:val="a2"/>
    <w:uiPriority w:val="99"/>
    <w:semiHidden/>
    <w:unhideWhenUsed/>
    <w:rsid w:val="000C63F8"/>
  </w:style>
  <w:style w:type="paragraph" w:customStyle="1" w:styleId="xl142">
    <w:name w:val="xl142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43">
    <w:name w:val="xl143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4">
    <w:name w:val="xl144"/>
    <w:basedOn w:val="a"/>
    <w:rsid w:val="000C63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5">
    <w:name w:val="xl145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6">
    <w:name w:val="xl146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7">
    <w:name w:val="xl147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8">
    <w:name w:val="xl148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49">
    <w:name w:val="xl149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1">
    <w:name w:val="xl151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52">
    <w:name w:val="xl152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53">
    <w:name w:val="xl153"/>
    <w:basedOn w:val="a"/>
    <w:rsid w:val="000C63F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4">
    <w:name w:val="xl154"/>
    <w:basedOn w:val="a"/>
    <w:rsid w:val="000C63F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5">
    <w:name w:val="xl155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56">
    <w:name w:val="xl156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8">
    <w:name w:val="xl158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60">
    <w:name w:val="xl160"/>
    <w:basedOn w:val="a"/>
    <w:rsid w:val="000C63F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8"/>
      <w:szCs w:val="18"/>
    </w:rPr>
  </w:style>
  <w:style w:type="paragraph" w:customStyle="1" w:styleId="xl161">
    <w:name w:val="xl161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65">
    <w:name w:val="xl165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66">
    <w:name w:val="xl166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67">
    <w:name w:val="xl167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8">
    <w:name w:val="xl168"/>
    <w:basedOn w:val="a"/>
    <w:rsid w:val="000C63F8"/>
    <w:pP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69">
    <w:name w:val="xl169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70">
    <w:name w:val="xl170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1">
    <w:name w:val="xl171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2">
    <w:name w:val="xl172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3">
    <w:name w:val="xl173"/>
    <w:basedOn w:val="a"/>
    <w:rsid w:val="000C63F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4">
    <w:name w:val="xl174"/>
    <w:basedOn w:val="a"/>
    <w:rsid w:val="000C63F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5">
    <w:name w:val="xl175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76">
    <w:name w:val="xl176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7">
    <w:name w:val="xl177"/>
    <w:basedOn w:val="a"/>
    <w:rsid w:val="000C63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8">
    <w:name w:val="xl178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9">
    <w:name w:val="xl179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0">
    <w:name w:val="xl180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1">
    <w:name w:val="xl181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82">
    <w:name w:val="xl182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3">
    <w:name w:val="xl183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84">
    <w:name w:val="xl184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85">
    <w:name w:val="xl185"/>
    <w:basedOn w:val="a"/>
    <w:rsid w:val="000C63F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186">
    <w:name w:val="xl186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7">
    <w:name w:val="xl187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88">
    <w:name w:val="xl188"/>
    <w:basedOn w:val="a"/>
    <w:rsid w:val="000C63F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9">
    <w:name w:val="xl189"/>
    <w:basedOn w:val="a"/>
    <w:rsid w:val="000C63F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0">
    <w:name w:val="xl190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numbering" w:customStyle="1" w:styleId="61">
    <w:name w:val="Нет списка6"/>
    <w:next w:val="a2"/>
    <w:uiPriority w:val="99"/>
    <w:semiHidden/>
    <w:unhideWhenUsed/>
    <w:rsid w:val="000C63F8"/>
  </w:style>
  <w:style w:type="paragraph" w:customStyle="1" w:styleId="xl191">
    <w:name w:val="xl191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7">
    <w:name w:val="Нет списка7"/>
    <w:next w:val="a2"/>
    <w:uiPriority w:val="99"/>
    <w:semiHidden/>
    <w:unhideWhenUsed/>
    <w:rsid w:val="000C63F8"/>
  </w:style>
  <w:style w:type="paragraph" w:customStyle="1" w:styleId="xl192">
    <w:name w:val="xl192"/>
    <w:basedOn w:val="a"/>
    <w:rsid w:val="000C63F8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93">
    <w:name w:val="xl193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4">
    <w:name w:val="xl194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5">
    <w:name w:val="xl195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96">
    <w:name w:val="xl196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97">
    <w:name w:val="xl197"/>
    <w:basedOn w:val="a"/>
    <w:rsid w:val="000C63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8">
    <w:name w:val="xl198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9">
    <w:name w:val="xl199"/>
    <w:basedOn w:val="a"/>
    <w:rsid w:val="000C6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200">
    <w:name w:val="xl200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201">
    <w:name w:val="xl201"/>
    <w:basedOn w:val="a"/>
    <w:rsid w:val="000C63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character" w:styleId="af8">
    <w:name w:val="Strong"/>
    <w:uiPriority w:val="22"/>
    <w:qFormat/>
    <w:rsid w:val="000C63F8"/>
    <w:rPr>
      <w:b/>
      <w:bCs/>
    </w:rPr>
  </w:style>
  <w:style w:type="character" w:styleId="af9">
    <w:name w:val="Intense Emphasis"/>
    <w:uiPriority w:val="21"/>
    <w:qFormat/>
    <w:rsid w:val="000C63F8"/>
    <w:rPr>
      <w:i/>
      <w:iCs/>
      <w:color w:val="5B9BD5"/>
    </w:rPr>
  </w:style>
  <w:style w:type="character" w:styleId="afa">
    <w:name w:val="Subtle Emphasis"/>
    <w:uiPriority w:val="19"/>
    <w:qFormat/>
    <w:rsid w:val="000C63F8"/>
    <w:rPr>
      <w:i/>
      <w:iCs/>
      <w:color w:val="404040"/>
    </w:rPr>
  </w:style>
  <w:style w:type="character" w:styleId="afb">
    <w:name w:val="Subtle Reference"/>
    <w:uiPriority w:val="31"/>
    <w:qFormat/>
    <w:rsid w:val="000C63F8"/>
    <w:rPr>
      <w:smallCaps/>
      <w:color w:val="5A5A5A"/>
    </w:rPr>
  </w:style>
  <w:style w:type="numbering" w:customStyle="1" w:styleId="8">
    <w:name w:val="Нет списка8"/>
    <w:next w:val="a2"/>
    <w:uiPriority w:val="99"/>
    <w:semiHidden/>
    <w:unhideWhenUsed/>
    <w:rsid w:val="000C63F8"/>
  </w:style>
  <w:style w:type="paragraph" w:styleId="afc">
    <w:name w:val="Body Text First Indent"/>
    <w:basedOn w:val="ac"/>
    <w:link w:val="afd"/>
    <w:uiPriority w:val="99"/>
    <w:semiHidden/>
    <w:unhideWhenUsed/>
    <w:rsid w:val="000C63F8"/>
    <w:pPr>
      <w:spacing w:after="0"/>
      <w:ind w:firstLine="360"/>
    </w:pPr>
    <w:rPr>
      <w:rFonts w:ascii="Times New Roman" w:eastAsia="Calibri" w:hAnsi="Times New Roman"/>
      <w:szCs w:val="24"/>
    </w:rPr>
  </w:style>
  <w:style w:type="character" w:customStyle="1" w:styleId="afd">
    <w:name w:val="Красная строка Знак"/>
    <w:basedOn w:val="ad"/>
    <w:link w:val="afc"/>
    <w:uiPriority w:val="99"/>
    <w:semiHidden/>
    <w:rsid w:val="000C63F8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9">
    <w:name w:val="Нет списка9"/>
    <w:next w:val="a2"/>
    <w:uiPriority w:val="99"/>
    <w:semiHidden/>
    <w:unhideWhenUsed/>
    <w:rsid w:val="0025760A"/>
  </w:style>
  <w:style w:type="numbering" w:customStyle="1" w:styleId="110">
    <w:name w:val="Нет списка11"/>
    <w:next w:val="a2"/>
    <w:uiPriority w:val="99"/>
    <w:semiHidden/>
    <w:unhideWhenUsed/>
    <w:rsid w:val="0025760A"/>
  </w:style>
  <w:style w:type="numbering" w:customStyle="1" w:styleId="111">
    <w:name w:val="Нет списка111"/>
    <w:next w:val="a2"/>
    <w:uiPriority w:val="99"/>
    <w:semiHidden/>
    <w:unhideWhenUsed/>
    <w:rsid w:val="0025760A"/>
  </w:style>
  <w:style w:type="numbering" w:customStyle="1" w:styleId="211">
    <w:name w:val="Нет списка21"/>
    <w:next w:val="a2"/>
    <w:uiPriority w:val="99"/>
    <w:semiHidden/>
    <w:unhideWhenUsed/>
    <w:rsid w:val="0025760A"/>
  </w:style>
  <w:style w:type="numbering" w:customStyle="1" w:styleId="310">
    <w:name w:val="Нет списка31"/>
    <w:next w:val="a2"/>
    <w:uiPriority w:val="99"/>
    <w:semiHidden/>
    <w:unhideWhenUsed/>
    <w:rsid w:val="0025760A"/>
  </w:style>
  <w:style w:type="numbering" w:customStyle="1" w:styleId="410">
    <w:name w:val="Нет списка41"/>
    <w:next w:val="a2"/>
    <w:uiPriority w:val="99"/>
    <w:semiHidden/>
    <w:unhideWhenUsed/>
    <w:rsid w:val="0025760A"/>
  </w:style>
  <w:style w:type="numbering" w:customStyle="1" w:styleId="510">
    <w:name w:val="Нет списка51"/>
    <w:next w:val="a2"/>
    <w:uiPriority w:val="99"/>
    <w:semiHidden/>
    <w:unhideWhenUsed/>
    <w:rsid w:val="0025760A"/>
  </w:style>
  <w:style w:type="numbering" w:customStyle="1" w:styleId="610">
    <w:name w:val="Нет списка61"/>
    <w:next w:val="a2"/>
    <w:uiPriority w:val="99"/>
    <w:semiHidden/>
    <w:unhideWhenUsed/>
    <w:rsid w:val="0025760A"/>
  </w:style>
  <w:style w:type="numbering" w:customStyle="1" w:styleId="71">
    <w:name w:val="Нет списка71"/>
    <w:next w:val="a2"/>
    <w:uiPriority w:val="99"/>
    <w:semiHidden/>
    <w:unhideWhenUsed/>
    <w:rsid w:val="0025760A"/>
  </w:style>
  <w:style w:type="numbering" w:customStyle="1" w:styleId="81">
    <w:name w:val="Нет списка81"/>
    <w:next w:val="a2"/>
    <w:uiPriority w:val="99"/>
    <w:semiHidden/>
    <w:unhideWhenUsed/>
    <w:rsid w:val="0025760A"/>
  </w:style>
  <w:style w:type="numbering" w:customStyle="1" w:styleId="100">
    <w:name w:val="Нет списка10"/>
    <w:next w:val="a2"/>
    <w:uiPriority w:val="99"/>
    <w:semiHidden/>
    <w:unhideWhenUsed/>
    <w:rsid w:val="0067214D"/>
  </w:style>
  <w:style w:type="numbering" w:customStyle="1" w:styleId="120">
    <w:name w:val="Нет списка12"/>
    <w:next w:val="a2"/>
    <w:uiPriority w:val="99"/>
    <w:semiHidden/>
    <w:unhideWhenUsed/>
    <w:rsid w:val="0067214D"/>
  </w:style>
  <w:style w:type="numbering" w:customStyle="1" w:styleId="112">
    <w:name w:val="Нет списка112"/>
    <w:next w:val="a2"/>
    <w:uiPriority w:val="99"/>
    <w:semiHidden/>
    <w:unhideWhenUsed/>
    <w:rsid w:val="0067214D"/>
  </w:style>
  <w:style w:type="numbering" w:customStyle="1" w:styleId="220">
    <w:name w:val="Нет списка22"/>
    <w:next w:val="a2"/>
    <w:uiPriority w:val="99"/>
    <w:semiHidden/>
    <w:unhideWhenUsed/>
    <w:rsid w:val="0067214D"/>
  </w:style>
  <w:style w:type="numbering" w:customStyle="1" w:styleId="320">
    <w:name w:val="Нет списка32"/>
    <w:next w:val="a2"/>
    <w:uiPriority w:val="99"/>
    <w:semiHidden/>
    <w:unhideWhenUsed/>
    <w:rsid w:val="0067214D"/>
  </w:style>
  <w:style w:type="numbering" w:customStyle="1" w:styleId="420">
    <w:name w:val="Нет списка42"/>
    <w:next w:val="a2"/>
    <w:uiPriority w:val="99"/>
    <w:semiHidden/>
    <w:unhideWhenUsed/>
    <w:rsid w:val="0067214D"/>
  </w:style>
  <w:style w:type="numbering" w:customStyle="1" w:styleId="520">
    <w:name w:val="Нет списка52"/>
    <w:next w:val="a2"/>
    <w:uiPriority w:val="99"/>
    <w:semiHidden/>
    <w:unhideWhenUsed/>
    <w:rsid w:val="0067214D"/>
  </w:style>
  <w:style w:type="numbering" w:customStyle="1" w:styleId="62">
    <w:name w:val="Нет списка62"/>
    <w:next w:val="a2"/>
    <w:uiPriority w:val="99"/>
    <w:semiHidden/>
    <w:unhideWhenUsed/>
    <w:rsid w:val="0067214D"/>
  </w:style>
  <w:style w:type="numbering" w:customStyle="1" w:styleId="72">
    <w:name w:val="Нет списка72"/>
    <w:next w:val="a2"/>
    <w:uiPriority w:val="99"/>
    <w:semiHidden/>
    <w:unhideWhenUsed/>
    <w:rsid w:val="0067214D"/>
  </w:style>
  <w:style w:type="numbering" w:customStyle="1" w:styleId="82">
    <w:name w:val="Нет списка82"/>
    <w:next w:val="a2"/>
    <w:uiPriority w:val="99"/>
    <w:semiHidden/>
    <w:unhideWhenUsed/>
    <w:rsid w:val="0067214D"/>
  </w:style>
  <w:style w:type="numbering" w:customStyle="1" w:styleId="130">
    <w:name w:val="Нет списка13"/>
    <w:next w:val="a2"/>
    <w:uiPriority w:val="99"/>
    <w:semiHidden/>
    <w:unhideWhenUsed/>
    <w:rsid w:val="00486C9E"/>
  </w:style>
  <w:style w:type="numbering" w:customStyle="1" w:styleId="140">
    <w:name w:val="Нет списка14"/>
    <w:next w:val="a2"/>
    <w:uiPriority w:val="99"/>
    <w:semiHidden/>
    <w:unhideWhenUsed/>
    <w:rsid w:val="00486C9E"/>
  </w:style>
  <w:style w:type="numbering" w:customStyle="1" w:styleId="113">
    <w:name w:val="Нет списка113"/>
    <w:next w:val="a2"/>
    <w:uiPriority w:val="99"/>
    <w:semiHidden/>
    <w:unhideWhenUsed/>
    <w:rsid w:val="00486C9E"/>
  </w:style>
  <w:style w:type="numbering" w:customStyle="1" w:styleId="230">
    <w:name w:val="Нет списка23"/>
    <w:next w:val="a2"/>
    <w:uiPriority w:val="99"/>
    <w:semiHidden/>
    <w:unhideWhenUsed/>
    <w:rsid w:val="00486C9E"/>
  </w:style>
  <w:style w:type="numbering" w:customStyle="1" w:styleId="33">
    <w:name w:val="Нет списка33"/>
    <w:next w:val="a2"/>
    <w:uiPriority w:val="99"/>
    <w:semiHidden/>
    <w:unhideWhenUsed/>
    <w:rsid w:val="00486C9E"/>
  </w:style>
  <w:style w:type="numbering" w:customStyle="1" w:styleId="43">
    <w:name w:val="Нет списка43"/>
    <w:next w:val="a2"/>
    <w:uiPriority w:val="99"/>
    <w:semiHidden/>
    <w:unhideWhenUsed/>
    <w:rsid w:val="00486C9E"/>
  </w:style>
  <w:style w:type="numbering" w:customStyle="1" w:styleId="53">
    <w:name w:val="Нет списка53"/>
    <w:next w:val="a2"/>
    <w:uiPriority w:val="99"/>
    <w:semiHidden/>
    <w:unhideWhenUsed/>
    <w:rsid w:val="00486C9E"/>
  </w:style>
  <w:style w:type="numbering" w:customStyle="1" w:styleId="63">
    <w:name w:val="Нет списка63"/>
    <w:next w:val="a2"/>
    <w:uiPriority w:val="99"/>
    <w:semiHidden/>
    <w:unhideWhenUsed/>
    <w:rsid w:val="00486C9E"/>
  </w:style>
  <w:style w:type="numbering" w:customStyle="1" w:styleId="73">
    <w:name w:val="Нет списка73"/>
    <w:next w:val="a2"/>
    <w:uiPriority w:val="99"/>
    <w:semiHidden/>
    <w:unhideWhenUsed/>
    <w:rsid w:val="00486C9E"/>
  </w:style>
  <w:style w:type="numbering" w:customStyle="1" w:styleId="83">
    <w:name w:val="Нет списка83"/>
    <w:next w:val="a2"/>
    <w:uiPriority w:val="99"/>
    <w:semiHidden/>
    <w:unhideWhenUsed/>
    <w:rsid w:val="00486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200</Pages>
  <Words>28395</Words>
  <Characters>161857</Characters>
  <Application>Microsoft Office Word</Application>
  <DocSecurity>0</DocSecurity>
  <Lines>1348</Lines>
  <Paragraphs>379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3</cp:revision>
  <dcterms:created xsi:type="dcterms:W3CDTF">2025-12-19T11:06:00Z</dcterms:created>
  <dcterms:modified xsi:type="dcterms:W3CDTF">2026-01-19T12:00:00Z</dcterms:modified>
</cp:coreProperties>
</file>